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962" w:rsidRPr="00371BEF" w:rsidRDefault="002D6AE7" w:rsidP="00870A1B">
      <w:pPr>
        <w:pStyle w:val="Title"/>
      </w:pPr>
      <w:bookmarkStart w:id="0" w:name="_Toc417459316"/>
      <w:bookmarkStart w:id="1" w:name="_Toc417460390"/>
      <w:bookmarkStart w:id="2" w:name="_GoBack"/>
      <w:bookmarkEnd w:id="2"/>
      <w:r>
        <w:rPr>
          <w:noProof/>
          <w:lang w:val="en-IE" w:eastAsia="en-IE"/>
        </w:rPr>
        <mc:AlternateContent>
          <mc:Choice Requires="wps">
            <w:drawing>
              <wp:anchor distT="0" distB="0" distL="114300" distR="114300" simplePos="0" relativeHeight="251657728" behindDoc="0" locked="0" layoutInCell="1" allowOverlap="1" wp14:anchorId="0A00028F" wp14:editId="3D6EE22B">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49F8" w:rsidRDefault="003849F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00028F"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3849F8" w:rsidRDefault="003849F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9" distR="114299" simplePos="0" relativeHeight="251659776" behindDoc="0" locked="0" layoutInCell="1" allowOverlap="1" wp14:anchorId="61E76AA1" wp14:editId="05F2889F">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689C36"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en-IE" w:eastAsia="en-IE"/>
        </w:rPr>
        <mc:AlternateContent>
          <mc:Choice Requires="wps">
            <w:drawing>
              <wp:anchor distT="0" distB="0" distL="114299" distR="114299" simplePos="0" relativeHeight="251660800" behindDoc="0" locked="0" layoutInCell="1" allowOverlap="1" wp14:anchorId="446FDEFA" wp14:editId="12CA04E6">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8C0935"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en-IE" w:eastAsia="en-IE"/>
        </w:rPr>
        <mc:AlternateContent>
          <mc:Choice Requires="wps">
            <w:drawing>
              <wp:anchor distT="0" distB="0" distL="114300" distR="114300" simplePos="0" relativeHeight="251658752" behindDoc="0" locked="0" layoutInCell="1" allowOverlap="1" wp14:anchorId="6B2AAA7E" wp14:editId="5EDB93CA">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49F8" w:rsidRDefault="003849F8"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2AAA7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3849F8" w:rsidRDefault="003849F8"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56704" behindDoc="0" locked="0" layoutInCell="1" allowOverlap="1" wp14:anchorId="28C19B81" wp14:editId="267765A7">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49F8" w:rsidRPr="00460028" w:rsidRDefault="003849F8" w:rsidP="00460028">
                            <w:pPr>
                              <w:autoSpaceDE w:val="0"/>
                              <w:autoSpaceDN w:val="0"/>
                              <w:adjustRightInd w:val="0"/>
                              <w:jc w:val="center"/>
                              <w:rPr>
                                <w:color w:val="000000"/>
                                <w:sz w:val="20"/>
                                <w:szCs w:val="18"/>
                                <w:lang w:val="fr-FR"/>
                              </w:rPr>
                            </w:pPr>
                            <w:r>
                              <w:rPr>
                                <w:color w:val="000000"/>
                                <w:sz w:val="20"/>
                                <w:szCs w:val="18"/>
                                <w:lang w:val="fr-FR"/>
                              </w:rPr>
                              <w:t>10, rue des Gaudines</w:t>
                            </w:r>
                          </w:p>
                          <w:p w:rsidR="003849F8" w:rsidRDefault="003849F8"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3849F8" w:rsidRDefault="003849F8" w:rsidP="00460028">
                            <w:pPr>
                              <w:autoSpaceDE w:val="0"/>
                              <w:autoSpaceDN w:val="0"/>
                              <w:adjustRightInd w:val="0"/>
                              <w:jc w:val="center"/>
                              <w:rPr>
                                <w:color w:val="000000"/>
                                <w:sz w:val="20"/>
                                <w:szCs w:val="18"/>
                              </w:rPr>
                            </w:pPr>
                            <w:r>
                              <w:rPr>
                                <w:color w:val="000000"/>
                                <w:sz w:val="20"/>
                                <w:szCs w:val="18"/>
                              </w:rPr>
                              <w:t>Telephone: +33 1 34 51 70 01  Fax:  +33 1 34 51 82 05</w:t>
                            </w:r>
                          </w:p>
                          <w:p w:rsidR="003849F8" w:rsidRDefault="003849F8" w:rsidP="00B534F2">
                            <w:pPr>
                              <w:autoSpaceDE w:val="0"/>
                              <w:autoSpaceDN w:val="0"/>
                              <w:adjustRightInd w:val="0"/>
                              <w:jc w:val="center"/>
                              <w:rPr>
                                <w:color w:val="000000"/>
                                <w:sz w:val="18"/>
                                <w:szCs w:val="18"/>
                                <w:lang w:val="fr-FR"/>
                              </w:rPr>
                            </w:pPr>
                            <w:r>
                              <w:rPr>
                                <w:color w:val="000000"/>
                                <w:sz w:val="20"/>
                                <w:szCs w:val="18"/>
                              </w:rPr>
                              <w:t xml:space="preserve">e-mail:  </w:t>
                            </w:r>
                            <w:hyperlink r:id="rId8"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9"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C19B81"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3849F8" w:rsidRPr="00460028" w:rsidRDefault="003849F8" w:rsidP="00460028">
                      <w:pPr>
                        <w:autoSpaceDE w:val="0"/>
                        <w:autoSpaceDN w:val="0"/>
                        <w:adjustRightInd w:val="0"/>
                        <w:jc w:val="center"/>
                        <w:rPr>
                          <w:color w:val="000000"/>
                          <w:sz w:val="20"/>
                          <w:szCs w:val="18"/>
                          <w:lang w:val="fr-FR"/>
                        </w:rPr>
                      </w:pPr>
                      <w:r>
                        <w:rPr>
                          <w:color w:val="000000"/>
                          <w:sz w:val="20"/>
                          <w:szCs w:val="18"/>
                          <w:lang w:val="fr-FR"/>
                        </w:rPr>
                        <w:t>10, rue des Gaudines</w:t>
                      </w:r>
                    </w:p>
                    <w:p w:rsidR="003849F8" w:rsidRDefault="003849F8"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3849F8" w:rsidRDefault="003849F8" w:rsidP="00460028">
                      <w:pPr>
                        <w:autoSpaceDE w:val="0"/>
                        <w:autoSpaceDN w:val="0"/>
                        <w:adjustRightInd w:val="0"/>
                        <w:jc w:val="center"/>
                        <w:rPr>
                          <w:color w:val="000000"/>
                          <w:sz w:val="20"/>
                          <w:szCs w:val="18"/>
                        </w:rPr>
                      </w:pPr>
                      <w:r>
                        <w:rPr>
                          <w:color w:val="000000"/>
                          <w:sz w:val="20"/>
                          <w:szCs w:val="18"/>
                        </w:rPr>
                        <w:t>Telephone: +33 1 34 51 70 01  Fax:  +33 1 34 51 82 05</w:t>
                      </w:r>
                    </w:p>
                    <w:p w:rsidR="003849F8" w:rsidRDefault="003849F8" w:rsidP="00B534F2">
                      <w:pPr>
                        <w:autoSpaceDE w:val="0"/>
                        <w:autoSpaceDN w:val="0"/>
                        <w:adjustRightInd w:val="0"/>
                        <w:jc w:val="center"/>
                        <w:rPr>
                          <w:color w:val="000000"/>
                          <w:sz w:val="18"/>
                          <w:szCs w:val="18"/>
                          <w:lang w:val="fr-FR"/>
                        </w:rPr>
                      </w:pPr>
                      <w:r>
                        <w:rPr>
                          <w:color w:val="000000"/>
                          <w:sz w:val="20"/>
                          <w:szCs w:val="18"/>
                        </w:rPr>
                        <w:t xml:space="preserve">e-mail:  </w:t>
                      </w:r>
                      <w:hyperlink r:id="rId10"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1" w:history="1">
                        <w:r w:rsidRPr="00126198">
                          <w:rPr>
                            <w:rStyle w:val="Hyperlink"/>
                            <w:sz w:val="20"/>
                            <w:szCs w:val="18"/>
                          </w:rPr>
                          <w:t>www.iala-aism.org</w:t>
                        </w:r>
                      </w:hyperlink>
                    </w:p>
                  </w:txbxContent>
                </v:textbox>
              </v:shape>
            </w:pict>
          </mc:Fallback>
        </mc:AlternateContent>
      </w:r>
      <w:r>
        <w:rPr>
          <w:noProof/>
          <w:lang w:val="en-IE" w:eastAsia="en-IE"/>
        </w:rPr>
        <w:drawing>
          <wp:anchor distT="0" distB="0" distL="114300" distR="114300" simplePos="0" relativeHeight="251655680" behindDoc="0" locked="0" layoutInCell="1" allowOverlap="1" wp14:anchorId="4D837D93" wp14:editId="48755C4D">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54656" behindDoc="0" locked="0" layoutInCell="1" allowOverlap="1" wp14:anchorId="5962BF07" wp14:editId="3C474D34">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49F8" w:rsidRPr="00380C7B" w:rsidRDefault="003849F8"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rsidR="003849F8" w:rsidRPr="00380C7B" w:rsidRDefault="003849F8" w:rsidP="00460028">
                            <w:pPr>
                              <w:autoSpaceDE w:val="0"/>
                              <w:autoSpaceDN w:val="0"/>
                              <w:adjustRightInd w:val="0"/>
                              <w:jc w:val="center"/>
                              <w:rPr>
                                <w:b/>
                                <w:bCs/>
                                <w:color w:val="000000"/>
                                <w:sz w:val="36"/>
                                <w:szCs w:val="36"/>
                                <w:highlight w:val="yellow"/>
                              </w:rPr>
                            </w:pPr>
                          </w:p>
                          <w:p w:rsidR="003849F8" w:rsidRPr="00380C7B" w:rsidRDefault="003849F8" w:rsidP="00460028">
                            <w:pPr>
                              <w:autoSpaceDE w:val="0"/>
                              <w:autoSpaceDN w:val="0"/>
                              <w:adjustRightInd w:val="0"/>
                              <w:jc w:val="center"/>
                              <w:rPr>
                                <w:b/>
                                <w:bCs/>
                                <w:color w:val="000000"/>
                                <w:sz w:val="36"/>
                                <w:szCs w:val="36"/>
                                <w:highlight w:val="yellow"/>
                              </w:rPr>
                            </w:pPr>
                            <w:r>
                              <w:rPr>
                                <w:b/>
                                <w:bCs/>
                                <w:color w:val="000000"/>
                                <w:sz w:val="36"/>
                                <w:szCs w:val="36"/>
                                <w:highlight w:val="yellow"/>
                              </w:rPr>
                              <w:t>o</w:t>
                            </w:r>
                            <w:r w:rsidRPr="00380C7B">
                              <w:rPr>
                                <w:b/>
                                <w:bCs/>
                                <w:color w:val="000000"/>
                                <w:sz w:val="36"/>
                                <w:szCs w:val="36"/>
                                <w:highlight w:val="yellow"/>
                              </w:rPr>
                              <w:t>n</w:t>
                            </w:r>
                          </w:p>
                          <w:p w:rsidR="003849F8" w:rsidRPr="00380C7B" w:rsidRDefault="003849F8" w:rsidP="00460028">
                            <w:pPr>
                              <w:autoSpaceDE w:val="0"/>
                              <w:autoSpaceDN w:val="0"/>
                              <w:adjustRightInd w:val="0"/>
                              <w:jc w:val="center"/>
                              <w:rPr>
                                <w:b/>
                                <w:bCs/>
                                <w:color w:val="000000"/>
                                <w:sz w:val="36"/>
                                <w:szCs w:val="36"/>
                                <w:highlight w:val="yellow"/>
                              </w:rPr>
                            </w:pPr>
                          </w:p>
                          <w:p w:rsidR="003849F8" w:rsidRPr="00380C7B" w:rsidRDefault="003849F8" w:rsidP="00460028">
                            <w:pPr>
                              <w:autoSpaceDE w:val="0"/>
                              <w:autoSpaceDN w:val="0"/>
                              <w:adjustRightInd w:val="0"/>
                              <w:jc w:val="center"/>
                              <w:rPr>
                                <w:b/>
                                <w:bCs/>
                                <w:color w:val="000000"/>
                                <w:sz w:val="36"/>
                                <w:szCs w:val="36"/>
                                <w:highlight w:val="yellow"/>
                              </w:rPr>
                            </w:pPr>
                            <w:r>
                              <w:rPr>
                                <w:b/>
                                <w:sz w:val="36"/>
                              </w:rPr>
                              <w:t>T</w:t>
                            </w:r>
                            <w:r w:rsidRPr="00FF2A72">
                              <w:rPr>
                                <w:b/>
                                <w:sz w:val="36"/>
                              </w:rPr>
                              <w:t>e</w:t>
                            </w:r>
                            <w:r>
                              <w:rPr>
                                <w:b/>
                                <w:sz w:val="36"/>
                              </w:rPr>
                              <w:t>chniques used for on-board PNT Data P</w:t>
                            </w:r>
                            <w:r w:rsidRPr="00FF2A72">
                              <w:rPr>
                                <w:b/>
                                <w:sz w:val="36"/>
                              </w:rPr>
                              <w:t>rocessing</w:t>
                            </w:r>
                          </w:p>
                          <w:p w:rsidR="003849F8" w:rsidRPr="00380C7B" w:rsidRDefault="003849F8" w:rsidP="00460028">
                            <w:pPr>
                              <w:autoSpaceDE w:val="0"/>
                              <w:autoSpaceDN w:val="0"/>
                              <w:adjustRightInd w:val="0"/>
                              <w:jc w:val="center"/>
                              <w:rPr>
                                <w:b/>
                                <w:bCs/>
                                <w:color w:val="000000"/>
                                <w:sz w:val="36"/>
                                <w:szCs w:val="36"/>
                                <w:highlight w:val="yellow"/>
                              </w:rPr>
                            </w:pPr>
                          </w:p>
                          <w:p w:rsidR="003849F8" w:rsidRPr="00380C7B" w:rsidRDefault="003849F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3849F8" w:rsidRPr="00380C7B" w:rsidRDefault="003849F8" w:rsidP="00460028">
                            <w:pPr>
                              <w:autoSpaceDE w:val="0"/>
                              <w:autoSpaceDN w:val="0"/>
                              <w:adjustRightInd w:val="0"/>
                              <w:jc w:val="center"/>
                              <w:rPr>
                                <w:b/>
                                <w:bCs/>
                                <w:color w:val="000000"/>
                                <w:sz w:val="36"/>
                                <w:szCs w:val="36"/>
                                <w:highlight w:val="yellow"/>
                              </w:rPr>
                            </w:pPr>
                          </w:p>
                          <w:p w:rsidR="003849F8" w:rsidRPr="00380C7B" w:rsidRDefault="003849F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3849F8" w:rsidRDefault="003849F8"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62BF07"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3849F8" w:rsidRPr="00380C7B" w:rsidRDefault="003849F8"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rsidR="003849F8" w:rsidRPr="00380C7B" w:rsidRDefault="003849F8" w:rsidP="00460028">
                      <w:pPr>
                        <w:autoSpaceDE w:val="0"/>
                        <w:autoSpaceDN w:val="0"/>
                        <w:adjustRightInd w:val="0"/>
                        <w:jc w:val="center"/>
                        <w:rPr>
                          <w:b/>
                          <w:bCs/>
                          <w:color w:val="000000"/>
                          <w:sz w:val="36"/>
                          <w:szCs w:val="36"/>
                          <w:highlight w:val="yellow"/>
                        </w:rPr>
                      </w:pPr>
                    </w:p>
                    <w:p w:rsidR="003849F8" w:rsidRPr="00380C7B" w:rsidRDefault="003849F8" w:rsidP="00460028">
                      <w:pPr>
                        <w:autoSpaceDE w:val="0"/>
                        <w:autoSpaceDN w:val="0"/>
                        <w:adjustRightInd w:val="0"/>
                        <w:jc w:val="center"/>
                        <w:rPr>
                          <w:b/>
                          <w:bCs/>
                          <w:color w:val="000000"/>
                          <w:sz w:val="36"/>
                          <w:szCs w:val="36"/>
                          <w:highlight w:val="yellow"/>
                        </w:rPr>
                      </w:pPr>
                      <w:r>
                        <w:rPr>
                          <w:b/>
                          <w:bCs/>
                          <w:color w:val="000000"/>
                          <w:sz w:val="36"/>
                          <w:szCs w:val="36"/>
                          <w:highlight w:val="yellow"/>
                        </w:rPr>
                        <w:t>o</w:t>
                      </w:r>
                      <w:r w:rsidRPr="00380C7B">
                        <w:rPr>
                          <w:b/>
                          <w:bCs/>
                          <w:color w:val="000000"/>
                          <w:sz w:val="36"/>
                          <w:szCs w:val="36"/>
                          <w:highlight w:val="yellow"/>
                        </w:rPr>
                        <w:t>n</w:t>
                      </w:r>
                    </w:p>
                    <w:p w:rsidR="003849F8" w:rsidRPr="00380C7B" w:rsidRDefault="003849F8" w:rsidP="00460028">
                      <w:pPr>
                        <w:autoSpaceDE w:val="0"/>
                        <w:autoSpaceDN w:val="0"/>
                        <w:adjustRightInd w:val="0"/>
                        <w:jc w:val="center"/>
                        <w:rPr>
                          <w:b/>
                          <w:bCs/>
                          <w:color w:val="000000"/>
                          <w:sz w:val="36"/>
                          <w:szCs w:val="36"/>
                          <w:highlight w:val="yellow"/>
                        </w:rPr>
                      </w:pPr>
                    </w:p>
                    <w:p w:rsidR="003849F8" w:rsidRPr="00380C7B" w:rsidRDefault="003849F8" w:rsidP="00460028">
                      <w:pPr>
                        <w:autoSpaceDE w:val="0"/>
                        <w:autoSpaceDN w:val="0"/>
                        <w:adjustRightInd w:val="0"/>
                        <w:jc w:val="center"/>
                        <w:rPr>
                          <w:b/>
                          <w:bCs/>
                          <w:color w:val="000000"/>
                          <w:sz w:val="36"/>
                          <w:szCs w:val="36"/>
                          <w:highlight w:val="yellow"/>
                        </w:rPr>
                      </w:pPr>
                      <w:r>
                        <w:rPr>
                          <w:b/>
                          <w:sz w:val="36"/>
                        </w:rPr>
                        <w:t>T</w:t>
                      </w:r>
                      <w:r w:rsidRPr="00FF2A72">
                        <w:rPr>
                          <w:b/>
                          <w:sz w:val="36"/>
                        </w:rPr>
                        <w:t>e</w:t>
                      </w:r>
                      <w:r>
                        <w:rPr>
                          <w:b/>
                          <w:sz w:val="36"/>
                        </w:rPr>
                        <w:t>chniques used for on-board PNT Data P</w:t>
                      </w:r>
                      <w:r w:rsidRPr="00FF2A72">
                        <w:rPr>
                          <w:b/>
                          <w:sz w:val="36"/>
                        </w:rPr>
                        <w:t>rocessing</w:t>
                      </w:r>
                    </w:p>
                    <w:p w:rsidR="003849F8" w:rsidRPr="00380C7B" w:rsidRDefault="003849F8" w:rsidP="00460028">
                      <w:pPr>
                        <w:autoSpaceDE w:val="0"/>
                        <w:autoSpaceDN w:val="0"/>
                        <w:adjustRightInd w:val="0"/>
                        <w:jc w:val="center"/>
                        <w:rPr>
                          <w:b/>
                          <w:bCs/>
                          <w:color w:val="000000"/>
                          <w:sz w:val="36"/>
                          <w:szCs w:val="36"/>
                          <w:highlight w:val="yellow"/>
                        </w:rPr>
                      </w:pPr>
                    </w:p>
                    <w:p w:rsidR="003849F8" w:rsidRPr="00380C7B" w:rsidRDefault="003849F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3849F8" w:rsidRPr="00380C7B" w:rsidRDefault="003849F8" w:rsidP="00460028">
                      <w:pPr>
                        <w:autoSpaceDE w:val="0"/>
                        <w:autoSpaceDN w:val="0"/>
                        <w:adjustRightInd w:val="0"/>
                        <w:jc w:val="center"/>
                        <w:rPr>
                          <w:b/>
                          <w:bCs/>
                          <w:color w:val="000000"/>
                          <w:sz w:val="36"/>
                          <w:szCs w:val="36"/>
                          <w:highlight w:val="yellow"/>
                        </w:rPr>
                      </w:pPr>
                    </w:p>
                    <w:p w:rsidR="003849F8" w:rsidRPr="00380C7B" w:rsidRDefault="003849F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3849F8" w:rsidRDefault="003849F8"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460028" w:rsidRPr="00371BEF">
        <w:br w:type="page"/>
      </w:r>
      <w:r w:rsidR="009A2C02" w:rsidRPr="00371BEF">
        <w:lastRenderedPageBreak/>
        <w:t>Document Revisions</w:t>
      </w:r>
      <w:r w:rsidR="00986D5A">
        <w:t xml:space="preserve"> (Title style)</w:t>
      </w:r>
      <w:bookmarkEnd w:id="0"/>
      <w:bookmarkEnd w:id="1"/>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b/>
                <w:bCs/>
              </w:rPr>
            </w:pPr>
            <w:r w:rsidRPr="00371BEF">
              <w:rPr>
                <w:b/>
                <w:bCs/>
              </w:rPr>
              <w:t>Date</w:t>
            </w:r>
          </w:p>
        </w:tc>
        <w:tc>
          <w:tcPr>
            <w:tcW w:w="3360" w:type="dxa"/>
          </w:tcPr>
          <w:p w:rsidR="00857962" w:rsidRPr="00371BEF" w:rsidRDefault="00857962" w:rsidP="00A163D8">
            <w:pPr>
              <w:spacing w:before="60" w:after="60"/>
              <w:jc w:val="center"/>
              <w:rPr>
                <w:b/>
                <w:bCs/>
              </w:rPr>
            </w:pPr>
            <w:r w:rsidRPr="00371BEF">
              <w:rPr>
                <w:b/>
                <w:bCs/>
              </w:rPr>
              <w:t>Page / Section Revised</w:t>
            </w:r>
          </w:p>
        </w:tc>
        <w:tc>
          <w:tcPr>
            <w:tcW w:w="4161" w:type="dxa"/>
          </w:tcPr>
          <w:p w:rsidR="00857962" w:rsidRPr="00371BEF" w:rsidRDefault="00857962" w:rsidP="00A163D8">
            <w:pPr>
              <w:spacing w:before="60" w:after="60"/>
              <w:jc w:val="center"/>
              <w:rPr>
                <w:b/>
                <w:bCs/>
              </w:rPr>
            </w:pPr>
            <w:r w:rsidRPr="00371BEF">
              <w:rPr>
                <w:b/>
                <w:bCs/>
              </w:rPr>
              <w:t>Requirement for Revision</w:t>
            </w:r>
          </w:p>
        </w:tc>
      </w:tr>
      <w:tr w:rsidR="00857962" w:rsidRPr="00371BEF" w:rsidTr="00B534F2">
        <w:trPr>
          <w:trHeight w:val="851"/>
        </w:trPr>
        <w:tc>
          <w:tcPr>
            <w:tcW w:w="1908" w:type="dxa"/>
            <w:vAlign w:val="center"/>
          </w:tcPr>
          <w:p w:rsidR="00857962" w:rsidRPr="00FF2A72" w:rsidRDefault="00FF2A72" w:rsidP="00A163D8">
            <w:pPr>
              <w:spacing w:before="60" w:after="60"/>
            </w:pPr>
            <w:r w:rsidRPr="00FF2A72">
              <w:t>22.04.2015</w:t>
            </w:r>
          </w:p>
        </w:tc>
        <w:tc>
          <w:tcPr>
            <w:tcW w:w="3360" w:type="dxa"/>
            <w:vAlign w:val="center"/>
          </w:tcPr>
          <w:p w:rsidR="00857962" w:rsidRPr="00FF2A72" w:rsidRDefault="00FF2A72" w:rsidP="00A163D8">
            <w:pPr>
              <w:spacing w:before="60" w:after="60"/>
            </w:pPr>
            <w:r w:rsidRPr="00FF2A72">
              <w:t>9</w:t>
            </w:r>
          </w:p>
        </w:tc>
        <w:tc>
          <w:tcPr>
            <w:tcW w:w="4161" w:type="dxa"/>
            <w:vAlign w:val="center"/>
          </w:tcPr>
          <w:p w:rsidR="00857962" w:rsidRPr="00FF2A72" w:rsidRDefault="00FF2A72" w:rsidP="00A163D8">
            <w:pPr>
              <w:spacing w:before="60" w:after="60"/>
            </w:pPr>
            <w:r w:rsidRPr="00FF2A72">
              <w:t>Draft of document structure</w:t>
            </w:r>
          </w:p>
        </w:tc>
      </w:tr>
      <w:tr w:rsidR="00857962" w:rsidRPr="00371BEF" w:rsidTr="00B534F2">
        <w:trPr>
          <w:trHeight w:val="851"/>
        </w:trPr>
        <w:tc>
          <w:tcPr>
            <w:tcW w:w="1908" w:type="dxa"/>
            <w:vAlign w:val="center"/>
          </w:tcPr>
          <w:p w:rsidR="00857962" w:rsidRPr="00FF2A72" w:rsidRDefault="00FF2A72" w:rsidP="00A163D8">
            <w:pPr>
              <w:spacing w:before="60" w:after="60"/>
            </w:pPr>
            <w:r w:rsidRPr="00FF2A72">
              <w:t>30.09.2015</w:t>
            </w:r>
          </w:p>
        </w:tc>
        <w:tc>
          <w:tcPr>
            <w:tcW w:w="3360" w:type="dxa"/>
            <w:vAlign w:val="center"/>
          </w:tcPr>
          <w:p w:rsidR="00857962" w:rsidRPr="00FF2A72" w:rsidRDefault="00FC0E03" w:rsidP="00A163D8">
            <w:pPr>
              <w:spacing w:before="60" w:after="60"/>
            </w:pPr>
            <w:r>
              <w:t>12</w:t>
            </w:r>
          </w:p>
        </w:tc>
        <w:tc>
          <w:tcPr>
            <w:tcW w:w="4161" w:type="dxa"/>
            <w:vAlign w:val="center"/>
          </w:tcPr>
          <w:p w:rsidR="00857962" w:rsidRPr="00FF2A72" w:rsidRDefault="00FC0E03" w:rsidP="00A163D8">
            <w:pPr>
              <w:spacing w:before="60" w:after="60"/>
            </w:pPr>
            <w:r>
              <w:t>Draft of chapter 1.1 and 1.2 to explain purpose, scope and aimed content of guideline.</w:t>
            </w: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7457E7" w:rsidRDefault="007457E7" w:rsidP="00E253B1">
      <w:pPr>
        <w:pStyle w:val="Title"/>
        <w:sectPr w:rsidR="007457E7" w:rsidSect="00502F4F">
          <w:headerReference w:type="default" r:id="rId13"/>
          <w:footerReference w:type="even" r:id="rId14"/>
          <w:footerReference w:type="default" r:id="rId15"/>
          <w:headerReference w:type="first" r:id="rId16"/>
          <w:footerReference w:type="first" r:id="rId17"/>
          <w:pgSz w:w="11907" w:h="16834" w:code="9"/>
          <w:pgMar w:top="1797" w:right="1440" w:bottom="1440" w:left="1440" w:header="851" w:footer="851" w:gutter="0"/>
          <w:cols w:space="720"/>
          <w:titlePg/>
          <w:docGrid w:linePitch="272"/>
        </w:sectPr>
      </w:pPr>
    </w:p>
    <w:p w:rsidR="00DC1CA6" w:rsidRDefault="00DC1CA6" w:rsidP="00380C7B"/>
    <w:p w:rsidR="00986D5A" w:rsidRDefault="00986D5A" w:rsidP="00986D5A">
      <w:pPr>
        <w:pStyle w:val="Title"/>
        <w:rPr>
          <w:lang w:val="de-DE"/>
        </w:rPr>
      </w:pPr>
      <w:bookmarkStart w:id="3" w:name="_Toc417459317"/>
      <w:bookmarkStart w:id="4" w:name="_Toc417460391"/>
      <w:r w:rsidRPr="00502F4F">
        <w:rPr>
          <w:lang w:val="de-DE"/>
        </w:rPr>
        <w:t>Index of Tables</w:t>
      </w:r>
      <w:bookmarkEnd w:id="3"/>
      <w:bookmarkEnd w:id="4"/>
    </w:p>
    <w:p w:rsidR="00DF41A7" w:rsidRPr="00142C9C" w:rsidRDefault="007C7D4A" w:rsidP="00142C9C">
      <w:pPr>
        <w:autoSpaceDE w:val="0"/>
        <w:autoSpaceDN w:val="0"/>
        <w:adjustRightInd w:val="0"/>
        <w:jc w:val="center"/>
        <w:rPr>
          <w:b/>
          <w:bCs/>
          <w:noProof/>
          <w:lang w:val="de-DE"/>
        </w:rPr>
      </w:pPr>
      <w:r w:rsidRPr="00142C9C">
        <w:rPr>
          <w:b/>
          <w:bCs/>
          <w:noProof/>
          <w:lang w:val="de-DE"/>
        </w:rPr>
        <w:fldChar w:fldCharType="begin"/>
      </w:r>
      <w:r w:rsidRPr="00142C9C">
        <w:rPr>
          <w:b/>
          <w:bCs/>
          <w:noProof/>
          <w:lang w:val="de-DE"/>
        </w:rPr>
        <w:instrText xml:space="preserve"> TOC \h \z \c "Table" </w:instrText>
      </w:r>
      <w:r w:rsidRPr="00142C9C">
        <w:rPr>
          <w:b/>
          <w:bCs/>
          <w:noProof/>
          <w:lang w:val="de-DE"/>
        </w:rPr>
        <w:fldChar w:fldCharType="separate"/>
      </w:r>
      <w:r w:rsidR="008B64BB" w:rsidRPr="00142C9C">
        <w:rPr>
          <w:b/>
          <w:bCs/>
          <w:noProof/>
          <w:lang w:val="de-DE"/>
        </w:rPr>
        <w:t>Es konnten keine Einträge für ein Abbildungsverzeichnis gefunden werden.</w:t>
      </w:r>
      <w:r w:rsidRPr="00142C9C">
        <w:rPr>
          <w:b/>
          <w:bCs/>
          <w:noProof/>
          <w:lang w:val="de-DE"/>
        </w:rPr>
        <w:fldChar w:fldCharType="end"/>
      </w:r>
    </w:p>
    <w:p w:rsidR="008B64BB" w:rsidRPr="008B64BB" w:rsidRDefault="008B64BB" w:rsidP="00986D5A">
      <w:pPr>
        <w:pStyle w:val="Title"/>
        <w:rPr>
          <w:rFonts w:ascii="Times New Roman" w:hAnsi="Times New Roman" w:cs="Times New Roman"/>
          <w:b w:val="0"/>
          <w:bCs w:val="0"/>
          <w:kern w:val="0"/>
          <w:sz w:val="28"/>
          <w:szCs w:val="20"/>
          <w:lang w:val="de-DE" w:eastAsia="fi-FI"/>
        </w:rPr>
      </w:pPr>
    </w:p>
    <w:p w:rsidR="00986D5A" w:rsidRPr="00502F4F" w:rsidRDefault="00986D5A" w:rsidP="00986D5A">
      <w:pPr>
        <w:pStyle w:val="Title"/>
        <w:rPr>
          <w:lang w:val="de-DE"/>
        </w:rPr>
      </w:pPr>
      <w:bookmarkStart w:id="5" w:name="_Toc417459318"/>
      <w:bookmarkStart w:id="6" w:name="_Toc417460392"/>
      <w:r w:rsidRPr="00502F4F">
        <w:rPr>
          <w:lang w:val="de-DE"/>
        </w:rPr>
        <w:t>Index of Figures</w:t>
      </w:r>
      <w:bookmarkEnd w:id="5"/>
      <w:bookmarkEnd w:id="6"/>
    </w:p>
    <w:p w:rsidR="00AF7C0A" w:rsidRPr="008B64BB" w:rsidRDefault="002C0672" w:rsidP="00AF7C0A">
      <w:pPr>
        <w:autoSpaceDE w:val="0"/>
        <w:autoSpaceDN w:val="0"/>
        <w:adjustRightInd w:val="0"/>
        <w:jc w:val="center"/>
        <w:rPr>
          <w:b/>
          <w:bCs/>
          <w:color w:val="000000"/>
          <w:sz w:val="36"/>
          <w:szCs w:val="36"/>
          <w:highlight w:val="yellow"/>
          <w:lang w:val="de-DE"/>
        </w:rPr>
      </w:pPr>
      <w:r w:rsidRPr="002C0672">
        <w:rPr>
          <w:lang w:val="de-DE"/>
        </w:rPr>
        <w:fldChar w:fldCharType="begin"/>
      </w:r>
      <w:r w:rsidRPr="002C0672">
        <w:rPr>
          <w:lang w:val="de-DE"/>
        </w:rPr>
        <w:instrText xml:space="preserve"> TOC \h \z \c "Figure" </w:instrText>
      </w:r>
      <w:r w:rsidRPr="002C0672">
        <w:rPr>
          <w:lang w:val="de-DE"/>
        </w:rPr>
        <w:fldChar w:fldCharType="separate"/>
      </w:r>
      <w:r w:rsidR="008B64BB">
        <w:rPr>
          <w:b/>
          <w:bCs/>
          <w:noProof/>
          <w:lang w:val="de-DE"/>
        </w:rPr>
        <w:t>Es konnten keine Einträge für ein Abbildungsverzeichnis gefunden werden.</w:t>
      </w:r>
      <w:r w:rsidRPr="002C0672">
        <w:rPr>
          <w:lang w:val="de-DE"/>
        </w:rPr>
        <w:fldChar w:fldCharType="end"/>
      </w:r>
      <w:r w:rsidR="00460028" w:rsidRPr="008B64BB">
        <w:rPr>
          <w:lang w:val="de-DE"/>
        </w:rPr>
        <w:br w:type="page"/>
      </w:r>
    </w:p>
    <w:p w:rsidR="00AF7C0A" w:rsidRPr="008B64BB" w:rsidRDefault="00AF7C0A" w:rsidP="00AF7C0A">
      <w:pPr>
        <w:autoSpaceDE w:val="0"/>
        <w:autoSpaceDN w:val="0"/>
        <w:adjustRightInd w:val="0"/>
        <w:jc w:val="center"/>
        <w:rPr>
          <w:b/>
          <w:bCs/>
          <w:color w:val="000000"/>
          <w:sz w:val="36"/>
          <w:szCs w:val="36"/>
          <w:highlight w:val="yellow"/>
          <w:lang w:val="de-DE"/>
        </w:rPr>
      </w:pPr>
    </w:p>
    <w:p w:rsidR="008B64BB" w:rsidRDefault="00AF7C0A" w:rsidP="00AF7C0A">
      <w:pPr>
        <w:jc w:val="center"/>
        <w:rPr>
          <w:b/>
          <w:sz w:val="36"/>
        </w:rPr>
      </w:pPr>
      <w:r>
        <w:rPr>
          <w:b/>
          <w:sz w:val="36"/>
        </w:rPr>
        <w:t>T</w:t>
      </w:r>
      <w:r w:rsidRPr="00FF2A72">
        <w:rPr>
          <w:b/>
          <w:sz w:val="36"/>
        </w:rPr>
        <w:t>e</w:t>
      </w:r>
      <w:r>
        <w:rPr>
          <w:b/>
          <w:sz w:val="36"/>
        </w:rPr>
        <w:t xml:space="preserve">chniques used </w:t>
      </w:r>
    </w:p>
    <w:p w:rsidR="008B64BB" w:rsidRDefault="00AF7C0A" w:rsidP="00AF7C0A">
      <w:pPr>
        <w:jc w:val="center"/>
        <w:rPr>
          <w:b/>
          <w:sz w:val="36"/>
        </w:rPr>
      </w:pPr>
      <w:r>
        <w:rPr>
          <w:b/>
          <w:sz w:val="36"/>
        </w:rPr>
        <w:t xml:space="preserve">for </w:t>
      </w:r>
    </w:p>
    <w:p w:rsidR="009E1230" w:rsidRDefault="00AF7C0A" w:rsidP="00AF7C0A">
      <w:pPr>
        <w:jc w:val="center"/>
        <w:rPr>
          <w:b/>
          <w:sz w:val="36"/>
        </w:rPr>
      </w:pPr>
      <w:r>
        <w:rPr>
          <w:b/>
          <w:sz w:val="36"/>
        </w:rPr>
        <w:t>on-board PNT Data P</w:t>
      </w:r>
      <w:r w:rsidRPr="00FF2A72">
        <w:rPr>
          <w:b/>
          <w:sz w:val="36"/>
        </w:rPr>
        <w:t>rocessing</w:t>
      </w:r>
    </w:p>
    <w:p w:rsidR="008B64BB" w:rsidRDefault="008B64BB" w:rsidP="00AF7C0A">
      <w:pPr>
        <w:jc w:val="center"/>
        <w:rPr>
          <w:b/>
          <w:sz w:val="36"/>
        </w:rPr>
      </w:pPr>
    </w:p>
    <w:p w:rsidR="00AF7C0A" w:rsidRPr="00371BEF" w:rsidRDefault="00AF7C0A" w:rsidP="00AF7C0A">
      <w:pPr>
        <w:jc w:val="center"/>
      </w:pPr>
    </w:p>
    <w:p w:rsidR="003849F8" w:rsidRDefault="00467FBC">
      <w:pPr>
        <w:pStyle w:val="TOC1"/>
        <w:rPr>
          <w:rFonts w:asciiTheme="minorHAnsi" w:eastAsiaTheme="minorEastAsia" w:hAnsiTheme="minorHAnsi" w:cstheme="minorBidi"/>
          <w:b w:val="0"/>
          <w:bCs w:val="0"/>
          <w:caps w:val="0"/>
          <w:noProof/>
          <w:lang w:val="en-US" w:eastAsia="en-US"/>
        </w:rPr>
      </w:pPr>
      <w:r>
        <w:rPr>
          <w:bCs w:val="0"/>
          <w:caps w:val="0"/>
          <w:smallCaps/>
          <w:szCs w:val="24"/>
        </w:rPr>
        <w:fldChar w:fldCharType="begin"/>
      </w:r>
      <w:r>
        <w:rPr>
          <w:bCs w:val="0"/>
          <w:caps w:val="0"/>
          <w:smallCaps/>
          <w:szCs w:val="24"/>
        </w:rPr>
        <w:instrText xml:space="preserve"> TOC \o "2-3" \h \z \t "Überschrift 1;1;Annex;1;Bullet 1;1" </w:instrText>
      </w:r>
      <w:r>
        <w:rPr>
          <w:bCs w:val="0"/>
          <w:caps w:val="0"/>
          <w:smallCaps/>
          <w:szCs w:val="24"/>
        </w:rPr>
        <w:fldChar w:fldCharType="separate"/>
      </w:r>
      <w:hyperlink w:anchor="_Toc430241237" w:history="1">
        <w:r w:rsidR="003849F8" w:rsidRPr="00CC39D3">
          <w:rPr>
            <w:rStyle w:val="Hyperlink"/>
            <w:rFonts w:cs="Times New Roman"/>
            <w:noProof/>
            <w:lang w:eastAsia="fi-FI"/>
          </w:rPr>
          <w:t>1</w:t>
        </w:r>
        <w:r w:rsidR="003849F8">
          <w:rPr>
            <w:rFonts w:asciiTheme="minorHAnsi" w:eastAsiaTheme="minorEastAsia" w:hAnsiTheme="minorHAnsi" w:cstheme="minorBidi"/>
            <w:b w:val="0"/>
            <w:bCs w:val="0"/>
            <w:caps w:val="0"/>
            <w:noProof/>
            <w:lang w:val="en-US" w:eastAsia="en-US"/>
          </w:rPr>
          <w:tab/>
        </w:r>
        <w:r w:rsidR="003849F8" w:rsidRPr="00CC39D3">
          <w:rPr>
            <w:rStyle w:val="Hyperlink"/>
            <w:rFonts w:cs="Times New Roman"/>
            <w:noProof/>
            <w:lang w:eastAsia="fi-FI"/>
          </w:rPr>
          <w:t>Introduction</w:t>
        </w:r>
        <w:r w:rsidR="003849F8">
          <w:rPr>
            <w:noProof/>
            <w:webHidden/>
          </w:rPr>
          <w:tab/>
        </w:r>
        <w:r w:rsidR="003849F8">
          <w:rPr>
            <w:noProof/>
            <w:webHidden/>
          </w:rPr>
          <w:fldChar w:fldCharType="begin"/>
        </w:r>
        <w:r w:rsidR="003849F8">
          <w:rPr>
            <w:noProof/>
            <w:webHidden/>
          </w:rPr>
          <w:instrText xml:space="preserve"> PAGEREF _Toc430241237 \h </w:instrText>
        </w:r>
        <w:r w:rsidR="003849F8">
          <w:rPr>
            <w:noProof/>
            <w:webHidden/>
          </w:rPr>
        </w:r>
        <w:r w:rsidR="003849F8">
          <w:rPr>
            <w:noProof/>
            <w:webHidden/>
          </w:rPr>
          <w:fldChar w:fldCharType="separate"/>
        </w:r>
        <w:r w:rsidR="003849F8">
          <w:rPr>
            <w:noProof/>
            <w:webHidden/>
          </w:rPr>
          <w:t>6</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38" w:history="1">
        <w:r w:rsidR="003849F8" w:rsidRPr="00CC39D3">
          <w:rPr>
            <w:rStyle w:val="Hyperlink"/>
            <w:rFonts w:cs="Times New Roman"/>
            <w:iCs/>
            <w:noProof/>
            <w:lang w:eastAsia="fi-FI"/>
          </w:rPr>
          <w:t>1.1</w:t>
        </w:r>
        <w:r w:rsidR="003849F8">
          <w:rPr>
            <w:rFonts w:asciiTheme="minorHAnsi" w:eastAsiaTheme="minorEastAsia" w:hAnsiTheme="minorHAnsi" w:cstheme="minorBidi"/>
            <w:bCs w:val="0"/>
            <w:noProof/>
            <w:szCs w:val="22"/>
            <w:lang w:val="en-US" w:eastAsia="en-US"/>
          </w:rPr>
          <w:tab/>
        </w:r>
        <w:r w:rsidR="003849F8" w:rsidRPr="00CC39D3">
          <w:rPr>
            <w:rStyle w:val="Hyperlink"/>
            <w:rFonts w:cs="Times New Roman"/>
            <w:iCs/>
            <w:noProof/>
            <w:lang w:eastAsia="fi-FI"/>
          </w:rPr>
          <w:t>Purpose and scope of document</w:t>
        </w:r>
        <w:r w:rsidR="003849F8">
          <w:rPr>
            <w:noProof/>
            <w:webHidden/>
          </w:rPr>
          <w:tab/>
        </w:r>
        <w:r w:rsidR="003849F8">
          <w:rPr>
            <w:noProof/>
            <w:webHidden/>
          </w:rPr>
          <w:fldChar w:fldCharType="begin"/>
        </w:r>
        <w:r w:rsidR="003849F8">
          <w:rPr>
            <w:noProof/>
            <w:webHidden/>
          </w:rPr>
          <w:instrText xml:space="preserve"> PAGEREF _Toc430241238 \h </w:instrText>
        </w:r>
        <w:r w:rsidR="003849F8">
          <w:rPr>
            <w:noProof/>
            <w:webHidden/>
          </w:rPr>
        </w:r>
        <w:r w:rsidR="003849F8">
          <w:rPr>
            <w:noProof/>
            <w:webHidden/>
          </w:rPr>
          <w:fldChar w:fldCharType="separate"/>
        </w:r>
        <w:r w:rsidR="003849F8">
          <w:rPr>
            <w:noProof/>
            <w:webHidden/>
          </w:rPr>
          <w:t>6</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39" w:history="1">
        <w:r w:rsidR="003849F8" w:rsidRPr="00CC39D3">
          <w:rPr>
            <w:rStyle w:val="Hyperlink"/>
            <w:rFonts w:cs="Times New Roman"/>
            <w:iCs/>
            <w:noProof/>
            <w:lang w:eastAsia="fi-FI"/>
          </w:rPr>
          <w:t>1.2</w:t>
        </w:r>
        <w:r w:rsidR="003849F8">
          <w:rPr>
            <w:rFonts w:asciiTheme="minorHAnsi" w:eastAsiaTheme="minorEastAsia" w:hAnsiTheme="minorHAnsi" w:cstheme="minorBidi"/>
            <w:bCs w:val="0"/>
            <w:noProof/>
            <w:szCs w:val="22"/>
            <w:lang w:val="en-US" w:eastAsia="en-US"/>
          </w:rPr>
          <w:tab/>
        </w:r>
        <w:r w:rsidR="003849F8" w:rsidRPr="00CC39D3">
          <w:rPr>
            <w:rStyle w:val="Hyperlink"/>
            <w:rFonts w:cs="Times New Roman"/>
            <w:iCs/>
            <w:noProof/>
            <w:lang w:eastAsia="fi-FI"/>
          </w:rPr>
          <w:t>Structure of document</w:t>
        </w:r>
        <w:r w:rsidR="003849F8">
          <w:rPr>
            <w:noProof/>
            <w:webHidden/>
          </w:rPr>
          <w:tab/>
        </w:r>
        <w:r w:rsidR="003849F8">
          <w:rPr>
            <w:noProof/>
            <w:webHidden/>
          </w:rPr>
          <w:fldChar w:fldCharType="begin"/>
        </w:r>
        <w:r w:rsidR="003849F8">
          <w:rPr>
            <w:noProof/>
            <w:webHidden/>
          </w:rPr>
          <w:instrText xml:space="preserve"> PAGEREF _Toc430241239 \h </w:instrText>
        </w:r>
        <w:r w:rsidR="003849F8">
          <w:rPr>
            <w:noProof/>
            <w:webHidden/>
          </w:rPr>
        </w:r>
        <w:r w:rsidR="003849F8">
          <w:rPr>
            <w:noProof/>
            <w:webHidden/>
          </w:rPr>
          <w:fldChar w:fldCharType="separate"/>
        </w:r>
        <w:r w:rsidR="003849F8">
          <w:rPr>
            <w:noProof/>
            <w:webHidden/>
          </w:rPr>
          <w:t>7</w:t>
        </w:r>
        <w:r w:rsidR="003849F8">
          <w:rPr>
            <w:noProof/>
            <w:webHidden/>
          </w:rPr>
          <w:fldChar w:fldCharType="end"/>
        </w:r>
      </w:hyperlink>
    </w:p>
    <w:p w:rsidR="003849F8" w:rsidRDefault="003F4088">
      <w:pPr>
        <w:pStyle w:val="TOC1"/>
        <w:rPr>
          <w:rFonts w:asciiTheme="minorHAnsi" w:eastAsiaTheme="minorEastAsia" w:hAnsiTheme="minorHAnsi" w:cstheme="minorBidi"/>
          <w:b w:val="0"/>
          <w:bCs w:val="0"/>
          <w:caps w:val="0"/>
          <w:noProof/>
          <w:lang w:val="en-US" w:eastAsia="en-US"/>
        </w:rPr>
      </w:pPr>
      <w:hyperlink w:anchor="_Toc430241240" w:history="1">
        <w:r w:rsidR="003849F8" w:rsidRPr="00CC39D3">
          <w:rPr>
            <w:rStyle w:val="Hyperlink"/>
            <w:rFonts w:cs="Times New Roman"/>
            <w:noProof/>
          </w:rPr>
          <w:t>2</w:t>
        </w:r>
        <w:r w:rsidR="003849F8">
          <w:rPr>
            <w:rFonts w:asciiTheme="minorHAnsi" w:eastAsiaTheme="minorEastAsia" w:hAnsiTheme="minorHAnsi" w:cstheme="minorBidi"/>
            <w:b w:val="0"/>
            <w:bCs w:val="0"/>
            <w:caps w:val="0"/>
            <w:noProof/>
            <w:lang w:val="en-US" w:eastAsia="en-US"/>
          </w:rPr>
          <w:tab/>
        </w:r>
        <w:r w:rsidR="003849F8" w:rsidRPr="00CC39D3">
          <w:rPr>
            <w:rStyle w:val="Hyperlink"/>
            <w:noProof/>
          </w:rPr>
          <w:t>Overview of PNT-relevant Services</w:t>
        </w:r>
        <w:r w:rsidR="003849F8">
          <w:rPr>
            <w:noProof/>
            <w:webHidden/>
          </w:rPr>
          <w:tab/>
        </w:r>
        <w:r w:rsidR="003849F8">
          <w:rPr>
            <w:noProof/>
            <w:webHidden/>
          </w:rPr>
          <w:fldChar w:fldCharType="begin"/>
        </w:r>
        <w:r w:rsidR="003849F8">
          <w:rPr>
            <w:noProof/>
            <w:webHidden/>
          </w:rPr>
          <w:instrText xml:space="preserve"> PAGEREF _Toc430241240 \h </w:instrText>
        </w:r>
        <w:r w:rsidR="003849F8">
          <w:rPr>
            <w:noProof/>
            <w:webHidden/>
          </w:rPr>
        </w:r>
        <w:r w:rsidR="003849F8">
          <w:rPr>
            <w:noProof/>
            <w:webHidden/>
          </w:rPr>
          <w:fldChar w:fldCharType="separate"/>
        </w:r>
        <w:r w:rsidR="003849F8">
          <w:rPr>
            <w:noProof/>
            <w:webHidden/>
          </w:rPr>
          <w:t>7</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41" w:history="1">
        <w:r w:rsidR="003849F8" w:rsidRPr="00CC39D3">
          <w:rPr>
            <w:rStyle w:val="Hyperlink"/>
            <w:rFonts w:cs="Times New Roman"/>
            <w:noProof/>
          </w:rPr>
          <w:t>2.1</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GNSS Augmentation Service</w:t>
        </w:r>
        <w:r w:rsidR="003849F8">
          <w:rPr>
            <w:noProof/>
            <w:webHidden/>
          </w:rPr>
          <w:tab/>
        </w:r>
        <w:r w:rsidR="003849F8">
          <w:rPr>
            <w:noProof/>
            <w:webHidden/>
          </w:rPr>
          <w:fldChar w:fldCharType="begin"/>
        </w:r>
        <w:r w:rsidR="003849F8">
          <w:rPr>
            <w:noProof/>
            <w:webHidden/>
          </w:rPr>
          <w:instrText xml:space="preserve"> PAGEREF _Toc430241241 \h </w:instrText>
        </w:r>
        <w:r w:rsidR="003849F8">
          <w:rPr>
            <w:noProof/>
            <w:webHidden/>
          </w:rPr>
        </w:r>
        <w:r w:rsidR="003849F8">
          <w:rPr>
            <w:noProof/>
            <w:webHidden/>
          </w:rPr>
          <w:fldChar w:fldCharType="separate"/>
        </w:r>
        <w:r w:rsidR="003849F8">
          <w:rPr>
            <w:noProof/>
            <w:webHidden/>
          </w:rPr>
          <w:t>7</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42" w:history="1">
        <w:r w:rsidR="003849F8" w:rsidRPr="00CC39D3">
          <w:rPr>
            <w:rStyle w:val="Hyperlink"/>
            <w:rFonts w:cs="Times New Roman"/>
            <w:noProof/>
          </w:rPr>
          <w:t>2.1.1</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Ground-based</w:t>
        </w:r>
        <w:r w:rsidR="003849F8">
          <w:rPr>
            <w:noProof/>
            <w:webHidden/>
          </w:rPr>
          <w:tab/>
        </w:r>
        <w:r w:rsidR="003849F8">
          <w:rPr>
            <w:noProof/>
            <w:webHidden/>
          </w:rPr>
          <w:fldChar w:fldCharType="begin"/>
        </w:r>
        <w:r w:rsidR="003849F8">
          <w:rPr>
            <w:noProof/>
            <w:webHidden/>
          </w:rPr>
          <w:instrText xml:space="preserve"> PAGEREF _Toc430241242 \h </w:instrText>
        </w:r>
        <w:r w:rsidR="003849F8">
          <w:rPr>
            <w:noProof/>
            <w:webHidden/>
          </w:rPr>
        </w:r>
        <w:r w:rsidR="003849F8">
          <w:rPr>
            <w:noProof/>
            <w:webHidden/>
          </w:rPr>
          <w:fldChar w:fldCharType="separate"/>
        </w:r>
        <w:r w:rsidR="003849F8">
          <w:rPr>
            <w:noProof/>
            <w:webHidden/>
          </w:rPr>
          <w:t>7</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43" w:history="1">
        <w:r w:rsidR="003849F8" w:rsidRPr="00CC39D3">
          <w:rPr>
            <w:rStyle w:val="Hyperlink"/>
            <w:rFonts w:cs="Times New Roman"/>
            <w:noProof/>
          </w:rPr>
          <w:t>2.1.2</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Satellite-based</w:t>
        </w:r>
        <w:r w:rsidR="003849F8">
          <w:rPr>
            <w:noProof/>
            <w:webHidden/>
          </w:rPr>
          <w:tab/>
        </w:r>
        <w:r w:rsidR="003849F8">
          <w:rPr>
            <w:noProof/>
            <w:webHidden/>
          </w:rPr>
          <w:fldChar w:fldCharType="begin"/>
        </w:r>
        <w:r w:rsidR="003849F8">
          <w:rPr>
            <w:noProof/>
            <w:webHidden/>
          </w:rPr>
          <w:instrText xml:space="preserve"> PAGEREF _Toc430241243 \h </w:instrText>
        </w:r>
        <w:r w:rsidR="003849F8">
          <w:rPr>
            <w:noProof/>
            <w:webHidden/>
          </w:rPr>
        </w:r>
        <w:r w:rsidR="003849F8">
          <w:rPr>
            <w:noProof/>
            <w:webHidden/>
          </w:rPr>
          <w:fldChar w:fldCharType="separate"/>
        </w:r>
        <w:r w:rsidR="003849F8">
          <w:rPr>
            <w:noProof/>
            <w:webHidden/>
          </w:rPr>
          <w:t>7</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44" w:history="1">
        <w:r w:rsidR="003849F8" w:rsidRPr="00CC39D3">
          <w:rPr>
            <w:rStyle w:val="Hyperlink"/>
            <w:rFonts w:cs="Times New Roman"/>
            <w:noProof/>
          </w:rPr>
          <w:t>2.2</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Terrestrial Radionavigation Service</w:t>
        </w:r>
        <w:r w:rsidR="003849F8">
          <w:rPr>
            <w:noProof/>
            <w:webHidden/>
          </w:rPr>
          <w:tab/>
        </w:r>
        <w:r w:rsidR="003849F8">
          <w:rPr>
            <w:noProof/>
            <w:webHidden/>
          </w:rPr>
          <w:fldChar w:fldCharType="begin"/>
        </w:r>
        <w:r w:rsidR="003849F8">
          <w:rPr>
            <w:noProof/>
            <w:webHidden/>
          </w:rPr>
          <w:instrText xml:space="preserve"> PAGEREF _Toc430241244 \h </w:instrText>
        </w:r>
        <w:r w:rsidR="003849F8">
          <w:rPr>
            <w:noProof/>
            <w:webHidden/>
          </w:rPr>
        </w:r>
        <w:r w:rsidR="003849F8">
          <w:rPr>
            <w:noProof/>
            <w:webHidden/>
          </w:rPr>
          <w:fldChar w:fldCharType="separate"/>
        </w:r>
        <w:r w:rsidR="003849F8">
          <w:rPr>
            <w:noProof/>
            <w:webHidden/>
          </w:rPr>
          <w:t>7</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45" w:history="1">
        <w:r w:rsidR="003849F8" w:rsidRPr="00CC39D3">
          <w:rPr>
            <w:rStyle w:val="Hyperlink"/>
            <w:rFonts w:cs="Times New Roman"/>
            <w:noProof/>
          </w:rPr>
          <w:t>2.2.1</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eLoran</w:t>
        </w:r>
        <w:r w:rsidR="003849F8">
          <w:rPr>
            <w:noProof/>
            <w:webHidden/>
          </w:rPr>
          <w:tab/>
        </w:r>
        <w:r w:rsidR="003849F8">
          <w:rPr>
            <w:noProof/>
            <w:webHidden/>
          </w:rPr>
          <w:fldChar w:fldCharType="begin"/>
        </w:r>
        <w:r w:rsidR="003849F8">
          <w:rPr>
            <w:noProof/>
            <w:webHidden/>
          </w:rPr>
          <w:instrText xml:space="preserve"> PAGEREF _Toc430241245 \h </w:instrText>
        </w:r>
        <w:r w:rsidR="003849F8">
          <w:rPr>
            <w:noProof/>
            <w:webHidden/>
          </w:rPr>
        </w:r>
        <w:r w:rsidR="003849F8">
          <w:rPr>
            <w:noProof/>
            <w:webHidden/>
          </w:rPr>
          <w:fldChar w:fldCharType="separate"/>
        </w:r>
        <w:r w:rsidR="003849F8">
          <w:rPr>
            <w:noProof/>
            <w:webHidden/>
          </w:rPr>
          <w:t>7</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46" w:history="1">
        <w:r w:rsidR="003849F8" w:rsidRPr="00CC39D3">
          <w:rPr>
            <w:rStyle w:val="Hyperlink"/>
            <w:rFonts w:cs="Times New Roman"/>
            <w:noProof/>
          </w:rPr>
          <w:t>2.2.2</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R-Mode</w:t>
        </w:r>
        <w:r w:rsidR="003849F8">
          <w:rPr>
            <w:noProof/>
            <w:webHidden/>
          </w:rPr>
          <w:tab/>
        </w:r>
        <w:r w:rsidR="003849F8">
          <w:rPr>
            <w:noProof/>
            <w:webHidden/>
          </w:rPr>
          <w:fldChar w:fldCharType="begin"/>
        </w:r>
        <w:r w:rsidR="003849F8">
          <w:rPr>
            <w:noProof/>
            <w:webHidden/>
          </w:rPr>
          <w:instrText xml:space="preserve"> PAGEREF _Toc430241246 \h </w:instrText>
        </w:r>
        <w:r w:rsidR="003849F8">
          <w:rPr>
            <w:noProof/>
            <w:webHidden/>
          </w:rPr>
        </w:r>
        <w:r w:rsidR="003849F8">
          <w:rPr>
            <w:noProof/>
            <w:webHidden/>
          </w:rPr>
          <w:fldChar w:fldCharType="separate"/>
        </w:r>
        <w:r w:rsidR="003849F8">
          <w:rPr>
            <w:noProof/>
            <w:webHidden/>
          </w:rPr>
          <w:t>7</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47" w:history="1">
        <w:r w:rsidR="003849F8" w:rsidRPr="00CC39D3">
          <w:rPr>
            <w:rStyle w:val="Hyperlink"/>
            <w:rFonts w:cs="Times New Roman"/>
            <w:noProof/>
          </w:rPr>
          <w:t>2.2.3</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Tbd</w:t>
        </w:r>
        <w:r w:rsidR="003849F8">
          <w:rPr>
            <w:noProof/>
            <w:webHidden/>
          </w:rPr>
          <w:tab/>
        </w:r>
        <w:r w:rsidR="003849F8">
          <w:rPr>
            <w:noProof/>
            <w:webHidden/>
          </w:rPr>
          <w:fldChar w:fldCharType="begin"/>
        </w:r>
        <w:r w:rsidR="003849F8">
          <w:rPr>
            <w:noProof/>
            <w:webHidden/>
          </w:rPr>
          <w:instrText xml:space="preserve"> PAGEREF _Toc430241247 \h </w:instrText>
        </w:r>
        <w:r w:rsidR="003849F8">
          <w:rPr>
            <w:noProof/>
            <w:webHidden/>
          </w:rPr>
        </w:r>
        <w:r w:rsidR="003849F8">
          <w:rPr>
            <w:noProof/>
            <w:webHidden/>
          </w:rPr>
          <w:fldChar w:fldCharType="separate"/>
        </w:r>
        <w:r w:rsidR="003849F8">
          <w:rPr>
            <w:noProof/>
            <w:webHidden/>
          </w:rPr>
          <w:t>7</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48" w:history="1">
        <w:r w:rsidR="003849F8" w:rsidRPr="00CC39D3">
          <w:rPr>
            <w:rStyle w:val="Hyperlink"/>
            <w:rFonts w:cs="Times New Roman"/>
            <w:noProof/>
          </w:rPr>
          <w:t>2.3</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Provision of PNT-relevant Safety Information</w:t>
        </w:r>
        <w:r w:rsidR="003849F8">
          <w:rPr>
            <w:noProof/>
            <w:webHidden/>
          </w:rPr>
          <w:tab/>
        </w:r>
        <w:r w:rsidR="003849F8">
          <w:rPr>
            <w:noProof/>
            <w:webHidden/>
          </w:rPr>
          <w:fldChar w:fldCharType="begin"/>
        </w:r>
        <w:r w:rsidR="003849F8">
          <w:rPr>
            <w:noProof/>
            <w:webHidden/>
          </w:rPr>
          <w:instrText xml:space="preserve"> PAGEREF _Toc430241248 \h </w:instrText>
        </w:r>
        <w:r w:rsidR="003849F8">
          <w:rPr>
            <w:noProof/>
            <w:webHidden/>
          </w:rPr>
        </w:r>
        <w:r w:rsidR="003849F8">
          <w:rPr>
            <w:noProof/>
            <w:webHidden/>
          </w:rPr>
          <w:fldChar w:fldCharType="separate"/>
        </w:r>
        <w:r w:rsidR="003849F8">
          <w:rPr>
            <w:noProof/>
            <w:webHidden/>
          </w:rPr>
          <w:t>7</w:t>
        </w:r>
        <w:r w:rsidR="003849F8">
          <w:rPr>
            <w:noProof/>
            <w:webHidden/>
          </w:rPr>
          <w:fldChar w:fldCharType="end"/>
        </w:r>
      </w:hyperlink>
    </w:p>
    <w:p w:rsidR="003849F8" w:rsidRDefault="003F4088">
      <w:pPr>
        <w:pStyle w:val="TOC1"/>
        <w:rPr>
          <w:rFonts w:asciiTheme="minorHAnsi" w:eastAsiaTheme="minorEastAsia" w:hAnsiTheme="minorHAnsi" w:cstheme="minorBidi"/>
          <w:b w:val="0"/>
          <w:bCs w:val="0"/>
          <w:caps w:val="0"/>
          <w:noProof/>
          <w:lang w:val="en-US" w:eastAsia="en-US"/>
        </w:rPr>
      </w:pPr>
      <w:hyperlink w:anchor="_Toc430241249" w:history="1">
        <w:r w:rsidR="003849F8" w:rsidRPr="00CC39D3">
          <w:rPr>
            <w:rStyle w:val="Hyperlink"/>
            <w:rFonts w:cs="Times New Roman"/>
            <w:noProof/>
          </w:rPr>
          <w:t>3</w:t>
        </w:r>
        <w:r w:rsidR="003849F8">
          <w:rPr>
            <w:rFonts w:asciiTheme="minorHAnsi" w:eastAsiaTheme="minorEastAsia" w:hAnsiTheme="minorHAnsi" w:cstheme="minorBidi"/>
            <w:b w:val="0"/>
            <w:bCs w:val="0"/>
            <w:caps w:val="0"/>
            <w:noProof/>
            <w:lang w:val="en-US" w:eastAsia="en-US"/>
          </w:rPr>
          <w:tab/>
        </w:r>
        <w:r w:rsidR="003849F8" w:rsidRPr="00CC39D3">
          <w:rPr>
            <w:rStyle w:val="Hyperlink"/>
            <w:noProof/>
          </w:rPr>
          <w:t>Interfaces to ensure Service utilization</w:t>
        </w:r>
        <w:r w:rsidR="003849F8">
          <w:rPr>
            <w:noProof/>
            <w:webHidden/>
          </w:rPr>
          <w:tab/>
        </w:r>
        <w:r w:rsidR="003849F8">
          <w:rPr>
            <w:noProof/>
            <w:webHidden/>
          </w:rPr>
          <w:fldChar w:fldCharType="begin"/>
        </w:r>
        <w:r w:rsidR="003849F8">
          <w:rPr>
            <w:noProof/>
            <w:webHidden/>
          </w:rPr>
          <w:instrText xml:space="preserve"> PAGEREF _Toc430241249 \h </w:instrText>
        </w:r>
        <w:r w:rsidR="003849F8">
          <w:rPr>
            <w:noProof/>
            <w:webHidden/>
          </w:rPr>
        </w:r>
        <w:r w:rsidR="003849F8">
          <w:rPr>
            <w:noProof/>
            <w:webHidden/>
          </w:rPr>
          <w:fldChar w:fldCharType="separate"/>
        </w:r>
        <w:r w:rsidR="003849F8">
          <w:rPr>
            <w:noProof/>
            <w:webHidden/>
          </w:rPr>
          <w:t>7</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50" w:history="1">
        <w:r w:rsidR="003849F8" w:rsidRPr="00CC39D3">
          <w:rPr>
            <w:rStyle w:val="Hyperlink"/>
            <w:rFonts w:cs="Times New Roman"/>
            <w:noProof/>
          </w:rPr>
          <w:t>3.1</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GNSS Augmentation Service</w:t>
        </w:r>
        <w:r w:rsidR="003849F8">
          <w:rPr>
            <w:noProof/>
            <w:webHidden/>
          </w:rPr>
          <w:tab/>
        </w:r>
        <w:r w:rsidR="003849F8">
          <w:rPr>
            <w:noProof/>
            <w:webHidden/>
          </w:rPr>
          <w:fldChar w:fldCharType="begin"/>
        </w:r>
        <w:r w:rsidR="003849F8">
          <w:rPr>
            <w:noProof/>
            <w:webHidden/>
          </w:rPr>
          <w:instrText xml:space="preserve"> PAGEREF _Toc430241250 \h </w:instrText>
        </w:r>
        <w:r w:rsidR="003849F8">
          <w:rPr>
            <w:noProof/>
            <w:webHidden/>
          </w:rPr>
        </w:r>
        <w:r w:rsidR="003849F8">
          <w:rPr>
            <w:noProof/>
            <w:webHidden/>
          </w:rPr>
          <w:fldChar w:fldCharType="separate"/>
        </w:r>
        <w:r w:rsidR="003849F8">
          <w:rPr>
            <w:noProof/>
            <w:webHidden/>
          </w:rPr>
          <w:t>8</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51" w:history="1">
        <w:r w:rsidR="003849F8" w:rsidRPr="00CC39D3">
          <w:rPr>
            <w:rStyle w:val="Hyperlink"/>
            <w:rFonts w:cs="Times New Roman"/>
            <w:noProof/>
          </w:rPr>
          <w:t>3.1.1</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Ground-based</w:t>
        </w:r>
        <w:r w:rsidR="003849F8">
          <w:rPr>
            <w:noProof/>
            <w:webHidden/>
          </w:rPr>
          <w:tab/>
        </w:r>
        <w:r w:rsidR="003849F8">
          <w:rPr>
            <w:noProof/>
            <w:webHidden/>
          </w:rPr>
          <w:fldChar w:fldCharType="begin"/>
        </w:r>
        <w:r w:rsidR="003849F8">
          <w:rPr>
            <w:noProof/>
            <w:webHidden/>
          </w:rPr>
          <w:instrText xml:space="preserve"> PAGEREF _Toc430241251 \h </w:instrText>
        </w:r>
        <w:r w:rsidR="003849F8">
          <w:rPr>
            <w:noProof/>
            <w:webHidden/>
          </w:rPr>
        </w:r>
        <w:r w:rsidR="003849F8">
          <w:rPr>
            <w:noProof/>
            <w:webHidden/>
          </w:rPr>
          <w:fldChar w:fldCharType="separate"/>
        </w:r>
        <w:r w:rsidR="003849F8">
          <w:rPr>
            <w:noProof/>
            <w:webHidden/>
          </w:rPr>
          <w:t>8</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52" w:history="1">
        <w:r w:rsidR="003849F8" w:rsidRPr="00CC39D3">
          <w:rPr>
            <w:rStyle w:val="Hyperlink"/>
            <w:rFonts w:cs="Times New Roman"/>
            <w:noProof/>
          </w:rPr>
          <w:t>3.1.2</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Satellite-based</w:t>
        </w:r>
        <w:r w:rsidR="003849F8">
          <w:rPr>
            <w:noProof/>
            <w:webHidden/>
          </w:rPr>
          <w:tab/>
        </w:r>
        <w:r w:rsidR="003849F8">
          <w:rPr>
            <w:noProof/>
            <w:webHidden/>
          </w:rPr>
          <w:fldChar w:fldCharType="begin"/>
        </w:r>
        <w:r w:rsidR="003849F8">
          <w:rPr>
            <w:noProof/>
            <w:webHidden/>
          </w:rPr>
          <w:instrText xml:space="preserve"> PAGEREF _Toc430241252 \h </w:instrText>
        </w:r>
        <w:r w:rsidR="003849F8">
          <w:rPr>
            <w:noProof/>
            <w:webHidden/>
          </w:rPr>
        </w:r>
        <w:r w:rsidR="003849F8">
          <w:rPr>
            <w:noProof/>
            <w:webHidden/>
          </w:rPr>
          <w:fldChar w:fldCharType="separate"/>
        </w:r>
        <w:r w:rsidR="003849F8">
          <w:rPr>
            <w:noProof/>
            <w:webHidden/>
          </w:rPr>
          <w:t>8</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53" w:history="1">
        <w:r w:rsidR="003849F8" w:rsidRPr="00CC39D3">
          <w:rPr>
            <w:rStyle w:val="Hyperlink"/>
            <w:rFonts w:cs="Times New Roman"/>
            <w:noProof/>
          </w:rPr>
          <w:t>3.2</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Terrestrial Radionavigation Service</w:t>
        </w:r>
        <w:r w:rsidR="003849F8">
          <w:rPr>
            <w:noProof/>
            <w:webHidden/>
          </w:rPr>
          <w:tab/>
        </w:r>
        <w:r w:rsidR="003849F8">
          <w:rPr>
            <w:noProof/>
            <w:webHidden/>
          </w:rPr>
          <w:fldChar w:fldCharType="begin"/>
        </w:r>
        <w:r w:rsidR="003849F8">
          <w:rPr>
            <w:noProof/>
            <w:webHidden/>
          </w:rPr>
          <w:instrText xml:space="preserve"> PAGEREF _Toc430241253 \h </w:instrText>
        </w:r>
        <w:r w:rsidR="003849F8">
          <w:rPr>
            <w:noProof/>
            <w:webHidden/>
          </w:rPr>
        </w:r>
        <w:r w:rsidR="003849F8">
          <w:rPr>
            <w:noProof/>
            <w:webHidden/>
          </w:rPr>
          <w:fldChar w:fldCharType="separate"/>
        </w:r>
        <w:r w:rsidR="003849F8">
          <w:rPr>
            <w:noProof/>
            <w:webHidden/>
          </w:rPr>
          <w:t>8</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54" w:history="1">
        <w:r w:rsidR="003849F8" w:rsidRPr="00CC39D3">
          <w:rPr>
            <w:rStyle w:val="Hyperlink"/>
            <w:rFonts w:cs="Times New Roman"/>
            <w:noProof/>
          </w:rPr>
          <w:t>3.2.1</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eLoran</w:t>
        </w:r>
        <w:r w:rsidR="003849F8">
          <w:rPr>
            <w:noProof/>
            <w:webHidden/>
          </w:rPr>
          <w:tab/>
        </w:r>
        <w:r w:rsidR="003849F8">
          <w:rPr>
            <w:noProof/>
            <w:webHidden/>
          </w:rPr>
          <w:fldChar w:fldCharType="begin"/>
        </w:r>
        <w:r w:rsidR="003849F8">
          <w:rPr>
            <w:noProof/>
            <w:webHidden/>
          </w:rPr>
          <w:instrText xml:space="preserve"> PAGEREF _Toc430241254 \h </w:instrText>
        </w:r>
        <w:r w:rsidR="003849F8">
          <w:rPr>
            <w:noProof/>
            <w:webHidden/>
          </w:rPr>
        </w:r>
        <w:r w:rsidR="003849F8">
          <w:rPr>
            <w:noProof/>
            <w:webHidden/>
          </w:rPr>
          <w:fldChar w:fldCharType="separate"/>
        </w:r>
        <w:r w:rsidR="003849F8">
          <w:rPr>
            <w:noProof/>
            <w:webHidden/>
          </w:rPr>
          <w:t>8</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55" w:history="1">
        <w:r w:rsidR="003849F8" w:rsidRPr="00CC39D3">
          <w:rPr>
            <w:rStyle w:val="Hyperlink"/>
            <w:rFonts w:cs="Times New Roman"/>
            <w:noProof/>
          </w:rPr>
          <w:t>3.2.2</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R-Mode</w:t>
        </w:r>
        <w:r w:rsidR="003849F8">
          <w:rPr>
            <w:noProof/>
            <w:webHidden/>
          </w:rPr>
          <w:tab/>
        </w:r>
        <w:r w:rsidR="003849F8">
          <w:rPr>
            <w:noProof/>
            <w:webHidden/>
          </w:rPr>
          <w:fldChar w:fldCharType="begin"/>
        </w:r>
        <w:r w:rsidR="003849F8">
          <w:rPr>
            <w:noProof/>
            <w:webHidden/>
          </w:rPr>
          <w:instrText xml:space="preserve"> PAGEREF _Toc430241255 \h </w:instrText>
        </w:r>
        <w:r w:rsidR="003849F8">
          <w:rPr>
            <w:noProof/>
            <w:webHidden/>
          </w:rPr>
        </w:r>
        <w:r w:rsidR="003849F8">
          <w:rPr>
            <w:noProof/>
            <w:webHidden/>
          </w:rPr>
          <w:fldChar w:fldCharType="separate"/>
        </w:r>
        <w:r w:rsidR="003849F8">
          <w:rPr>
            <w:noProof/>
            <w:webHidden/>
          </w:rPr>
          <w:t>8</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56" w:history="1">
        <w:r w:rsidR="003849F8" w:rsidRPr="00CC39D3">
          <w:rPr>
            <w:rStyle w:val="Hyperlink"/>
            <w:rFonts w:cs="Times New Roman"/>
            <w:noProof/>
          </w:rPr>
          <w:t>3.2.3</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Tbd</w:t>
        </w:r>
        <w:r w:rsidR="003849F8">
          <w:rPr>
            <w:noProof/>
            <w:webHidden/>
          </w:rPr>
          <w:tab/>
        </w:r>
        <w:r w:rsidR="003849F8">
          <w:rPr>
            <w:noProof/>
            <w:webHidden/>
          </w:rPr>
          <w:fldChar w:fldCharType="begin"/>
        </w:r>
        <w:r w:rsidR="003849F8">
          <w:rPr>
            <w:noProof/>
            <w:webHidden/>
          </w:rPr>
          <w:instrText xml:space="preserve"> PAGEREF _Toc430241256 \h </w:instrText>
        </w:r>
        <w:r w:rsidR="003849F8">
          <w:rPr>
            <w:noProof/>
            <w:webHidden/>
          </w:rPr>
        </w:r>
        <w:r w:rsidR="003849F8">
          <w:rPr>
            <w:noProof/>
            <w:webHidden/>
          </w:rPr>
          <w:fldChar w:fldCharType="separate"/>
        </w:r>
        <w:r w:rsidR="003849F8">
          <w:rPr>
            <w:noProof/>
            <w:webHidden/>
          </w:rPr>
          <w:t>8</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57" w:history="1">
        <w:r w:rsidR="003849F8" w:rsidRPr="00CC39D3">
          <w:rPr>
            <w:rStyle w:val="Hyperlink"/>
            <w:rFonts w:cs="Times New Roman"/>
            <w:noProof/>
          </w:rPr>
          <w:t>3.3</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Provision of PNT-relevant Safety Information</w:t>
        </w:r>
        <w:r w:rsidR="003849F8">
          <w:rPr>
            <w:noProof/>
            <w:webHidden/>
          </w:rPr>
          <w:tab/>
        </w:r>
        <w:r w:rsidR="003849F8">
          <w:rPr>
            <w:noProof/>
            <w:webHidden/>
          </w:rPr>
          <w:fldChar w:fldCharType="begin"/>
        </w:r>
        <w:r w:rsidR="003849F8">
          <w:rPr>
            <w:noProof/>
            <w:webHidden/>
          </w:rPr>
          <w:instrText xml:space="preserve"> PAGEREF _Toc430241257 \h </w:instrText>
        </w:r>
        <w:r w:rsidR="003849F8">
          <w:rPr>
            <w:noProof/>
            <w:webHidden/>
          </w:rPr>
        </w:r>
        <w:r w:rsidR="003849F8">
          <w:rPr>
            <w:noProof/>
            <w:webHidden/>
          </w:rPr>
          <w:fldChar w:fldCharType="separate"/>
        </w:r>
        <w:r w:rsidR="003849F8">
          <w:rPr>
            <w:noProof/>
            <w:webHidden/>
          </w:rPr>
          <w:t>8</w:t>
        </w:r>
        <w:r w:rsidR="003849F8">
          <w:rPr>
            <w:noProof/>
            <w:webHidden/>
          </w:rPr>
          <w:fldChar w:fldCharType="end"/>
        </w:r>
      </w:hyperlink>
    </w:p>
    <w:p w:rsidR="003849F8" w:rsidRDefault="003F4088">
      <w:pPr>
        <w:pStyle w:val="TOC1"/>
        <w:rPr>
          <w:rFonts w:asciiTheme="minorHAnsi" w:eastAsiaTheme="minorEastAsia" w:hAnsiTheme="minorHAnsi" w:cstheme="minorBidi"/>
          <w:b w:val="0"/>
          <w:bCs w:val="0"/>
          <w:caps w:val="0"/>
          <w:noProof/>
          <w:lang w:val="en-US" w:eastAsia="en-US"/>
        </w:rPr>
      </w:pPr>
      <w:hyperlink w:anchor="_Toc430241258" w:history="1">
        <w:r w:rsidR="003849F8" w:rsidRPr="00CC39D3">
          <w:rPr>
            <w:rStyle w:val="Hyperlink"/>
            <w:rFonts w:cs="Times New Roman"/>
            <w:noProof/>
          </w:rPr>
          <w:t>4</w:t>
        </w:r>
        <w:r w:rsidR="003849F8">
          <w:rPr>
            <w:rFonts w:asciiTheme="minorHAnsi" w:eastAsiaTheme="minorEastAsia" w:hAnsiTheme="minorHAnsi" w:cstheme="minorBidi"/>
            <w:b w:val="0"/>
            <w:bCs w:val="0"/>
            <w:caps w:val="0"/>
            <w:noProof/>
            <w:lang w:val="en-US" w:eastAsia="en-US"/>
          </w:rPr>
          <w:tab/>
        </w:r>
        <w:r w:rsidR="003849F8" w:rsidRPr="00CC39D3">
          <w:rPr>
            <w:rStyle w:val="Hyperlink"/>
            <w:noProof/>
          </w:rPr>
          <w:t>Principles of Service utilization (ONBOARD Data processing)</w:t>
        </w:r>
        <w:r w:rsidR="003849F8">
          <w:rPr>
            <w:noProof/>
            <w:webHidden/>
          </w:rPr>
          <w:tab/>
        </w:r>
        <w:r w:rsidR="003849F8">
          <w:rPr>
            <w:noProof/>
            <w:webHidden/>
          </w:rPr>
          <w:fldChar w:fldCharType="begin"/>
        </w:r>
        <w:r w:rsidR="003849F8">
          <w:rPr>
            <w:noProof/>
            <w:webHidden/>
          </w:rPr>
          <w:instrText xml:space="preserve"> PAGEREF _Toc430241258 \h </w:instrText>
        </w:r>
        <w:r w:rsidR="003849F8">
          <w:rPr>
            <w:noProof/>
            <w:webHidden/>
          </w:rPr>
        </w:r>
        <w:r w:rsidR="003849F8">
          <w:rPr>
            <w:noProof/>
            <w:webHidden/>
          </w:rPr>
          <w:fldChar w:fldCharType="separate"/>
        </w:r>
        <w:r w:rsidR="003849F8">
          <w:rPr>
            <w:noProof/>
            <w:webHidden/>
          </w:rPr>
          <w:t>8</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59" w:history="1">
        <w:r w:rsidR="003849F8" w:rsidRPr="00CC39D3">
          <w:rPr>
            <w:rStyle w:val="Hyperlink"/>
            <w:rFonts w:cs="Times New Roman"/>
            <w:noProof/>
          </w:rPr>
          <w:t>4.1</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GNSS Augmentation Service</w:t>
        </w:r>
        <w:r w:rsidR="003849F8">
          <w:rPr>
            <w:noProof/>
            <w:webHidden/>
          </w:rPr>
          <w:tab/>
        </w:r>
        <w:r w:rsidR="003849F8">
          <w:rPr>
            <w:noProof/>
            <w:webHidden/>
          </w:rPr>
          <w:fldChar w:fldCharType="begin"/>
        </w:r>
        <w:r w:rsidR="003849F8">
          <w:rPr>
            <w:noProof/>
            <w:webHidden/>
          </w:rPr>
          <w:instrText xml:space="preserve"> PAGEREF _Toc430241259 \h </w:instrText>
        </w:r>
        <w:r w:rsidR="003849F8">
          <w:rPr>
            <w:noProof/>
            <w:webHidden/>
          </w:rPr>
        </w:r>
        <w:r w:rsidR="003849F8">
          <w:rPr>
            <w:noProof/>
            <w:webHidden/>
          </w:rPr>
          <w:fldChar w:fldCharType="separate"/>
        </w:r>
        <w:r w:rsidR="003849F8">
          <w:rPr>
            <w:noProof/>
            <w:webHidden/>
          </w:rPr>
          <w:t>8</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60" w:history="1">
        <w:r w:rsidR="003849F8" w:rsidRPr="00CC39D3">
          <w:rPr>
            <w:rStyle w:val="Hyperlink"/>
            <w:rFonts w:cs="Times New Roman"/>
            <w:noProof/>
          </w:rPr>
          <w:t>4.1.1</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Ground-based</w:t>
        </w:r>
        <w:r w:rsidR="003849F8">
          <w:rPr>
            <w:noProof/>
            <w:webHidden/>
          </w:rPr>
          <w:tab/>
        </w:r>
        <w:r w:rsidR="003849F8">
          <w:rPr>
            <w:noProof/>
            <w:webHidden/>
          </w:rPr>
          <w:fldChar w:fldCharType="begin"/>
        </w:r>
        <w:r w:rsidR="003849F8">
          <w:rPr>
            <w:noProof/>
            <w:webHidden/>
          </w:rPr>
          <w:instrText xml:space="preserve"> PAGEREF _Toc430241260 \h </w:instrText>
        </w:r>
        <w:r w:rsidR="003849F8">
          <w:rPr>
            <w:noProof/>
            <w:webHidden/>
          </w:rPr>
        </w:r>
        <w:r w:rsidR="003849F8">
          <w:rPr>
            <w:noProof/>
            <w:webHidden/>
          </w:rPr>
          <w:fldChar w:fldCharType="separate"/>
        </w:r>
        <w:r w:rsidR="003849F8">
          <w:rPr>
            <w:noProof/>
            <w:webHidden/>
          </w:rPr>
          <w:t>8</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61" w:history="1">
        <w:r w:rsidR="003849F8" w:rsidRPr="00CC39D3">
          <w:rPr>
            <w:rStyle w:val="Hyperlink"/>
            <w:rFonts w:cs="Times New Roman"/>
            <w:noProof/>
          </w:rPr>
          <w:t>4.1.2</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Satellite-based</w:t>
        </w:r>
        <w:r w:rsidR="003849F8">
          <w:rPr>
            <w:noProof/>
            <w:webHidden/>
          </w:rPr>
          <w:tab/>
        </w:r>
        <w:r w:rsidR="003849F8">
          <w:rPr>
            <w:noProof/>
            <w:webHidden/>
          </w:rPr>
          <w:fldChar w:fldCharType="begin"/>
        </w:r>
        <w:r w:rsidR="003849F8">
          <w:rPr>
            <w:noProof/>
            <w:webHidden/>
          </w:rPr>
          <w:instrText xml:space="preserve"> PAGEREF _Toc430241261 \h </w:instrText>
        </w:r>
        <w:r w:rsidR="003849F8">
          <w:rPr>
            <w:noProof/>
            <w:webHidden/>
          </w:rPr>
        </w:r>
        <w:r w:rsidR="003849F8">
          <w:rPr>
            <w:noProof/>
            <w:webHidden/>
          </w:rPr>
          <w:fldChar w:fldCharType="separate"/>
        </w:r>
        <w:r w:rsidR="003849F8">
          <w:rPr>
            <w:noProof/>
            <w:webHidden/>
          </w:rPr>
          <w:t>8</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62" w:history="1">
        <w:r w:rsidR="003849F8" w:rsidRPr="00CC39D3">
          <w:rPr>
            <w:rStyle w:val="Hyperlink"/>
            <w:rFonts w:cs="Times New Roman"/>
            <w:noProof/>
          </w:rPr>
          <w:t>4.2</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Terrestrial Radionavigation Service</w:t>
        </w:r>
        <w:r w:rsidR="003849F8">
          <w:rPr>
            <w:noProof/>
            <w:webHidden/>
          </w:rPr>
          <w:tab/>
        </w:r>
        <w:r w:rsidR="003849F8">
          <w:rPr>
            <w:noProof/>
            <w:webHidden/>
          </w:rPr>
          <w:fldChar w:fldCharType="begin"/>
        </w:r>
        <w:r w:rsidR="003849F8">
          <w:rPr>
            <w:noProof/>
            <w:webHidden/>
          </w:rPr>
          <w:instrText xml:space="preserve"> PAGEREF _Toc430241262 \h </w:instrText>
        </w:r>
        <w:r w:rsidR="003849F8">
          <w:rPr>
            <w:noProof/>
            <w:webHidden/>
          </w:rPr>
        </w:r>
        <w:r w:rsidR="003849F8">
          <w:rPr>
            <w:noProof/>
            <w:webHidden/>
          </w:rPr>
          <w:fldChar w:fldCharType="separate"/>
        </w:r>
        <w:r w:rsidR="003849F8">
          <w:rPr>
            <w:noProof/>
            <w:webHidden/>
          </w:rPr>
          <w:t>8</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63" w:history="1">
        <w:r w:rsidR="003849F8" w:rsidRPr="00CC39D3">
          <w:rPr>
            <w:rStyle w:val="Hyperlink"/>
            <w:rFonts w:cs="Times New Roman"/>
            <w:noProof/>
          </w:rPr>
          <w:t>4.2.1</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eLoran</w:t>
        </w:r>
        <w:r w:rsidR="003849F8">
          <w:rPr>
            <w:noProof/>
            <w:webHidden/>
          </w:rPr>
          <w:tab/>
        </w:r>
        <w:r w:rsidR="003849F8">
          <w:rPr>
            <w:noProof/>
            <w:webHidden/>
          </w:rPr>
          <w:fldChar w:fldCharType="begin"/>
        </w:r>
        <w:r w:rsidR="003849F8">
          <w:rPr>
            <w:noProof/>
            <w:webHidden/>
          </w:rPr>
          <w:instrText xml:space="preserve"> PAGEREF _Toc430241263 \h </w:instrText>
        </w:r>
        <w:r w:rsidR="003849F8">
          <w:rPr>
            <w:noProof/>
            <w:webHidden/>
          </w:rPr>
        </w:r>
        <w:r w:rsidR="003849F8">
          <w:rPr>
            <w:noProof/>
            <w:webHidden/>
          </w:rPr>
          <w:fldChar w:fldCharType="separate"/>
        </w:r>
        <w:r w:rsidR="003849F8">
          <w:rPr>
            <w:noProof/>
            <w:webHidden/>
          </w:rPr>
          <w:t>8</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64" w:history="1">
        <w:r w:rsidR="003849F8" w:rsidRPr="00CC39D3">
          <w:rPr>
            <w:rStyle w:val="Hyperlink"/>
            <w:rFonts w:cs="Times New Roman"/>
            <w:noProof/>
          </w:rPr>
          <w:t>4.2.2</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R-Mode</w:t>
        </w:r>
        <w:r w:rsidR="003849F8">
          <w:rPr>
            <w:noProof/>
            <w:webHidden/>
          </w:rPr>
          <w:tab/>
        </w:r>
        <w:r w:rsidR="003849F8">
          <w:rPr>
            <w:noProof/>
            <w:webHidden/>
          </w:rPr>
          <w:fldChar w:fldCharType="begin"/>
        </w:r>
        <w:r w:rsidR="003849F8">
          <w:rPr>
            <w:noProof/>
            <w:webHidden/>
          </w:rPr>
          <w:instrText xml:space="preserve"> PAGEREF _Toc430241264 \h </w:instrText>
        </w:r>
        <w:r w:rsidR="003849F8">
          <w:rPr>
            <w:noProof/>
            <w:webHidden/>
          </w:rPr>
        </w:r>
        <w:r w:rsidR="003849F8">
          <w:rPr>
            <w:noProof/>
            <w:webHidden/>
          </w:rPr>
          <w:fldChar w:fldCharType="separate"/>
        </w:r>
        <w:r w:rsidR="003849F8">
          <w:rPr>
            <w:noProof/>
            <w:webHidden/>
          </w:rPr>
          <w:t>8</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65" w:history="1">
        <w:r w:rsidR="003849F8" w:rsidRPr="00CC39D3">
          <w:rPr>
            <w:rStyle w:val="Hyperlink"/>
            <w:rFonts w:cs="Times New Roman"/>
            <w:noProof/>
          </w:rPr>
          <w:t>4.2.3</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Tbd</w:t>
        </w:r>
        <w:r w:rsidR="003849F8">
          <w:rPr>
            <w:noProof/>
            <w:webHidden/>
          </w:rPr>
          <w:tab/>
        </w:r>
        <w:r w:rsidR="003849F8">
          <w:rPr>
            <w:noProof/>
            <w:webHidden/>
          </w:rPr>
          <w:fldChar w:fldCharType="begin"/>
        </w:r>
        <w:r w:rsidR="003849F8">
          <w:rPr>
            <w:noProof/>
            <w:webHidden/>
          </w:rPr>
          <w:instrText xml:space="preserve"> PAGEREF _Toc430241265 \h </w:instrText>
        </w:r>
        <w:r w:rsidR="003849F8">
          <w:rPr>
            <w:noProof/>
            <w:webHidden/>
          </w:rPr>
        </w:r>
        <w:r w:rsidR="003849F8">
          <w:rPr>
            <w:noProof/>
            <w:webHidden/>
          </w:rPr>
          <w:fldChar w:fldCharType="separate"/>
        </w:r>
        <w:r w:rsidR="003849F8">
          <w:rPr>
            <w:noProof/>
            <w:webHidden/>
          </w:rPr>
          <w:t>8</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66" w:history="1">
        <w:r w:rsidR="003849F8" w:rsidRPr="00CC39D3">
          <w:rPr>
            <w:rStyle w:val="Hyperlink"/>
            <w:rFonts w:cs="Times New Roman"/>
            <w:noProof/>
          </w:rPr>
          <w:t>4.3</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Provision of PNT-relevant Safety Information</w:t>
        </w:r>
        <w:r w:rsidR="003849F8">
          <w:rPr>
            <w:noProof/>
            <w:webHidden/>
          </w:rPr>
          <w:tab/>
        </w:r>
        <w:r w:rsidR="003849F8">
          <w:rPr>
            <w:noProof/>
            <w:webHidden/>
          </w:rPr>
          <w:fldChar w:fldCharType="begin"/>
        </w:r>
        <w:r w:rsidR="003849F8">
          <w:rPr>
            <w:noProof/>
            <w:webHidden/>
          </w:rPr>
          <w:instrText xml:space="preserve"> PAGEREF _Toc430241266 \h </w:instrText>
        </w:r>
        <w:r w:rsidR="003849F8">
          <w:rPr>
            <w:noProof/>
            <w:webHidden/>
          </w:rPr>
        </w:r>
        <w:r w:rsidR="003849F8">
          <w:rPr>
            <w:noProof/>
            <w:webHidden/>
          </w:rPr>
          <w:fldChar w:fldCharType="separate"/>
        </w:r>
        <w:r w:rsidR="003849F8">
          <w:rPr>
            <w:noProof/>
            <w:webHidden/>
          </w:rPr>
          <w:t>8</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67" w:history="1">
        <w:r w:rsidR="003849F8" w:rsidRPr="00CC39D3">
          <w:rPr>
            <w:rStyle w:val="Hyperlink"/>
            <w:rFonts w:cs="Times New Roman"/>
            <w:noProof/>
          </w:rPr>
          <w:t>4.4</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Rules for integrated use of various services</w:t>
        </w:r>
        <w:r w:rsidR="003849F8">
          <w:rPr>
            <w:noProof/>
            <w:webHidden/>
          </w:rPr>
          <w:tab/>
        </w:r>
        <w:r w:rsidR="003849F8">
          <w:rPr>
            <w:noProof/>
            <w:webHidden/>
          </w:rPr>
          <w:fldChar w:fldCharType="begin"/>
        </w:r>
        <w:r w:rsidR="003849F8">
          <w:rPr>
            <w:noProof/>
            <w:webHidden/>
          </w:rPr>
          <w:instrText xml:space="preserve"> PAGEREF _Toc430241267 \h </w:instrText>
        </w:r>
        <w:r w:rsidR="003849F8">
          <w:rPr>
            <w:noProof/>
            <w:webHidden/>
          </w:rPr>
        </w:r>
        <w:r w:rsidR="003849F8">
          <w:rPr>
            <w:noProof/>
            <w:webHidden/>
          </w:rPr>
          <w:fldChar w:fldCharType="separate"/>
        </w:r>
        <w:r w:rsidR="003849F8">
          <w:rPr>
            <w:noProof/>
            <w:webHidden/>
          </w:rPr>
          <w:t>8</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68" w:history="1">
        <w:r w:rsidR="003849F8" w:rsidRPr="00CC39D3">
          <w:rPr>
            <w:rStyle w:val="Hyperlink"/>
            <w:rFonts w:cs="Times New Roman"/>
            <w:noProof/>
          </w:rPr>
          <w:t>4.4.1</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Service selection (alternatives, based on service integrity information)</w:t>
        </w:r>
        <w:r w:rsidR="003849F8">
          <w:rPr>
            <w:noProof/>
            <w:webHidden/>
          </w:rPr>
          <w:tab/>
        </w:r>
        <w:r w:rsidR="003849F8">
          <w:rPr>
            <w:noProof/>
            <w:webHidden/>
          </w:rPr>
          <w:fldChar w:fldCharType="begin"/>
        </w:r>
        <w:r w:rsidR="003849F8">
          <w:rPr>
            <w:noProof/>
            <w:webHidden/>
          </w:rPr>
          <w:instrText xml:space="preserve"> PAGEREF _Toc430241268 \h </w:instrText>
        </w:r>
        <w:r w:rsidR="003849F8">
          <w:rPr>
            <w:noProof/>
            <w:webHidden/>
          </w:rPr>
        </w:r>
        <w:r w:rsidR="003849F8">
          <w:rPr>
            <w:noProof/>
            <w:webHidden/>
          </w:rPr>
          <w:fldChar w:fldCharType="separate"/>
        </w:r>
        <w:r w:rsidR="003849F8">
          <w:rPr>
            <w:noProof/>
            <w:webHidden/>
          </w:rPr>
          <w:t>8</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69" w:history="1">
        <w:r w:rsidR="003849F8" w:rsidRPr="00CC39D3">
          <w:rPr>
            <w:rStyle w:val="Hyperlink"/>
            <w:rFonts w:cs="Times New Roman"/>
            <w:noProof/>
          </w:rPr>
          <w:t>4.4.2</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Service assessment (in case of redundancy)</w:t>
        </w:r>
        <w:r w:rsidR="003849F8">
          <w:rPr>
            <w:noProof/>
            <w:webHidden/>
          </w:rPr>
          <w:tab/>
        </w:r>
        <w:r w:rsidR="003849F8">
          <w:rPr>
            <w:noProof/>
            <w:webHidden/>
          </w:rPr>
          <w:fldChar w:fldCharType="begin"/>
        </w:r>
        <w:r w:rsidR="003849F8">
          <w:rPr>
            <w:noProof/>
            <w:webHidden/>
          </w:rPr>
          <w:instrText xml:space="preserve"> PAGEREF _Toc430241269 \h </w:instrText>
        </w:r>
        <w:r w:rsidR="003849F8">
          <w:rPr>
            <w:noProof/>
            <w:webHidden/>
          </w:rPr>
        </w:r>
        <w:r w:rsidR="003849F8">
          <w:rPr>
            <w:noProof/>
            <w:webHidden/>
          </w:rPr>
          <w:fldChar w:fldCharType="separate"/>
        </w:r>
        <w:r w:rsidR="003849F8">
          <w:rPr>
            <w:noProof/>
            <w:webHidden/>
          </w:rPr>
          <w:t>8</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70" w:history="1">
        <w:r w:rsidR="003849F8" w:rsidRPr="00CC39D3">
          <w:rPr>
            <w:rStyle w:val="Hyperlink"/>
            <w:rFonts w:cs="Times New Roman"/>
            <w:noProof/>
          </w:rPr>
          <w:t>4.4.3</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Service exclusion (identifiers and logic)</w:t>
        </w:r>
        <w:r w:rsidR="003849F8">
          <w:rPr>
            <w:noProof/>
            <w:webHidden/>
          </w:rPr>
          <w:tab/>
        </w:r>
        <w:r w:rsidR="003849F8">
          <w:rPr>
            <w:noProof/>
            <w:webHidden/>
          </w:rPr>
          <w:fldChar w:fldCharType="begin"/>
        </w:r>
        <w:r w:rsidR="003849F8">
          <w:rPr>
            <w:noProof/>
            <w:webHidden/>
          </w:rPr>
          <w:instrText xml:space="preserve"> PAGEREF _Toc430241270 \h </w:instrText>
        </w:r>
        <w:r w:rsidR="003849F8">
          <w:rPr>
            <w:noProof/>
            <w:webHidden/>
          </w:rPr>
        </w:r>
        <w:r w:rsidR="003849F8">
          <w:rPr>
            <w:noProof/>
            <w:webHidden/>
          </w:rPr>
          <w:fldChar w:fldCharType="separate"/>
        </w:r>
        <w:r w:rsidR="003849F8">
          <w:rPr>
            <w:noProof/>
            <w:webHidden/>
          </w:rPr>
          <w:t>8</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71" w:history="1">
        <w:r w:rsidR="003849F8" w:rsidRPr="00CC39D3">
          <w:rPr>
            <w:rStyle w:val="Hyperlink"/>
            <w:rFonts w:cs="Times New Roman"/>
            <w:noProof/>
          </w:rPr>
          <w:t>4.5</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Coverage aspects</w:t>
        </w:r>
        <w:r w:rsidR="003849F8">
          <w:rPr>
            <w:noProof/>
            <w:webHidden/>
          </w:rPr>
          <w:tab/>
        </w:r>
        <w:r w:rsidR="003849F8">
          <w:rPr>
            <w:noProof/>
            <w:webHidden/>
          </w:rPr>
          <w:fldChar w:fldCharType="begin"/>
        </w:r>
        <w:r w:rsidR="003849F8">
          <w:rPr>
            <w:noProof/>
            <w:webHidden/>
          </w:rPr>
          <w:instrText xml:space="preserve"> PAGEREF _Toc430241271 \h </w:instrText>
        </w:r>
        <w:r w:rsidR="003849F8">
          <w:rPr>
            <w:noProof/>
            <w:webHidden/>
          </w:rPr>
        </w:r>
        <w:r w:rsidR="003849F8">
          <w:rPr>
            <w:noProof/>
            <w:webHidden/>
          </w:rPr>
          <w:fldChar w:fldCharType="separate"/>
        </w:r>
        <w:r w:rsidR="003849F8">
          <w:rPr>
            <w:noProof/>
            <w:webHidden/>
          </w:rPr>
          <w:t>8</w:t>
        </w:r>
        <w:r w:rsidR="003849F8">
          <w:rPr>
            <w:noProof/>
            <w:webHidden/>
          </w:rPr>
          <w:fldChar w:fldCharType="end"/>
        </w:r>
      </w:hyperlink>
    </w:p>
    <w:p w:rsidR="003849F8" w:rsidRDefault="003F4088">
      <w:pPr>
        <w:pStyle w:val="TOC1"/>
        <w:rPr>
          <w:rFonts w:asciiTheme="minorHAnsi" w:eastAsiaTheme="minorEastAsia" w:hAnsiTheme="minorHAnsi" w:cstheme="minorBidi"/>
          <w:b w:val="0"/>
          <w:bCs w:val="0"/>
          <w:caps w:val="0"/>
          <w:noProof/>
          <w:lang w:val="en-US" w:eastAsia="en-US"/>
        </w:rPr>
      </w:pPr>
      <w:hyperlink w:anchor="_Toc430241272" w:history="1">
        <w:r w:rsidR="003849F8" w:rsidRPr="00CC39D3">
          <w:rPr>
            <w:rStyle w:val="Hyperlink"/>
            <w:rFonts w:cs="Times New Roman"/>
            <w:noProof/>
          </w:rPr>
          <w:t>5</w:t>
        </w:r>
        <w:r w:rsidR="003849F8">
          <w:rPr>
            <w:rFonts w:asciiTheme="minorHAnsi" w:eastAsiaTheme="minorEastAsia" w:hAnsiTheme="minorHAnsi" w:cstheme="minorBidi"/>
            <w:b w:val="0"/>
            <w:bCs w:val="0"/>
            <w:caps w:val="0"/>
            <w:noProof/>
            <w:lang w:val="en-US" w:eastAsia="en-US"/>
          </w:rPr>
          <w:tab/>
        </w:r>
        <w:r w:rsidR="003849F8" w:rsidRPr="00CC39D3">
          <w:rPr>
            <w:rStyle w:val="Hyperlink"/>
            <w:noProof/>
          </w:rPr>
          <w:t>Requirements for enhanced Integrity Monitoring and management</w:t>
        </w:r>
        <w:r w:rsidR="003849F8">
          <w:rPr>
            <w:noProof/>
            <w:webHidden/>
          </w:rPr>
          <w:tab/>
        </w:r>
        <w:r w:rsidR="003849F8">
          <w:rPr>
            <w:noProof/>
            <w:webHidden/>
          </w:rPr>
          <w:fldChar w:fldCharType="begin"/>
        </w:r>
        <w:r w:rsidR="003849F8">
          <w:rPr>
            <w:noProof/>
            <w:webHidden/>
          </w:rPr>
          <w:instrText xml:space="preserve"> PAGEREF _Toc430241272 \h </w:instrText>
        </w:r>
        <w:r w:rsidR="003849F8">
          <w:rPr>
            <w:noProof/>
            <w:webHidden/>
          </w:rPr>
        </w:r>
        <w:r w:rsidR="003849F8">
          <w:rPr>
            <w:noProof/>
            <w:webHidden/>
          </w:rPr>
          <w:fldChar w:fldCharType="separate"/>
        </w:r>
        <w:r w:rsidR="003849F8">
          <w:rPr>
            <w:noProof/>
            <w:webHidden/>
          </w:rPr>
          <w:t>9</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73" w:history="1">
        <w:r w:rsidR="003849F8" w:rsidRPr="00CC39D3">
          <w:rPr>
            <w:rStyle w:val="Hyperlink"/>
            <w:rFonts w:cs="Times New Roman"/>
            <w:noProof/>
          </w:rPr>
          <w:t>5.1</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GNSS Augmentation Service</w:t>
        </w:r>
        <w:r w:rsidR="003849F8">
          <w:rPr>
            <w:noProof/>
            <w:webHidden/>
          </w:rPr>
          <w:tab/>
        </w:r>
        <w:r w:rsidR="003849F8">
          <w:rPr>
            <w:noProof/>
            <w:webHidden/>
          </w:rPr>
          <w:fldChar w:fldCharType="begin"/>
        </w:r>
        <w:r w:rsidR="003849F8">
          <w:rPr>
            <w:noProof/>
            <w:webHidden/>
          </w:rPr>
          <w:instrText xml:space="preserve"> PAGEREF _Toc430241273 \h </w:instrText>
        </w:r>
        <w:r w:rsidR="003849F8">
          <w:rPr>
            <w:noProof/>
            <w:webHidden/>
          </w:rPr>
        </w:r>
        <w:r w:rsidR="003849F8">
          <w:rPr>
            <w:noProof/>
            <w:webHidden/>
          </w:rPr>
          <w:fldChar w:fldCharType="separate"/>
        </w:r>
        <w:r w:rsidR="003849F8">
          <w:rPr>
            <w:noProof/>
            <w:webHidden/>
          </w:rPr>
          <w:t>9</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74" w:history="1">
        <w:r w:rsidR="003849F8" w:rsidRPr="00CC39D3">
          <w:rPr>
            <w:rStyle w:val="Hyperlink"/>
            <w:rFonts w:cs="Times New Roman"/>
            <w:noProof/>
          </w:rPr>
          <w:t>5.1.1</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Ground-based</w:t>
        </w:r>
        <w:r w:rsidR="003849F8">
          <w:rPr>
            <w:noProof/>
            <w:webHidden/>
          </w:rPr>
          <w:tab/>
        </w:r>
        <w:r w:rsidR="003849F8">
          <w:rPr>
            <w:noProof/>
            <w:webHidden/>
          </w:rPr>
          <w:fldChar w:fldCharType="begin"/>
        </w:r>
        <w:r w:rsidR="003849F8">
          <w:rPr>
            <w:noProof/>
            <w:webHidden/>
          </w:rPr>
          <w:instrText xml:space="preserve"> PAGEREF _Toc430241274 \h </w:instrText>
        </w:r>
        <w:r w:rsidR="003849F8">
          <w:rPr>
            <w:noProof/>
            <w:webHidden/>
          </w:rPr>
        </w:r>
        <w:r w:rsidR="003849F8">
          <w:rPr>
            <w:noProof/>
            <w:webHidden/>
          </w:rPr>
          <w:fldChar w:fldCharType="separate"/>
        </w:r>
        <w:r w:rsidR="003849F8">
          <w:rPr>
            <w:noProof/>
            <w:webHidden/>
          </w:rPr>
          <w:t>9</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75" w:history="1">
        <w:r w:rsidR="003849F8" w:rsidRPr="00CC39D3">
          <w:rPr>
            <w:rStyle w:val="Hyperlink"/>
            <w:rFonts w:cs="Times New Roman"/>
            <w:noProof/>
          </w:rPr>
          <w:t>5.1.2</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Satellite-based</w:t>
        </w:r>
        <w:r w:rsidR="003849F8">
          <w:rPr>
            <w:noProof/>
            <w:webHidden/>
          </w:rPr>
          <w:tab/>
        </w:r>
        <w:r w:rsidR="003849F8">
          <w:rPr>
            <w:noProof/>
            <w:webHidden/>
          </w:rPr>
          <w:fldChar w:fldCharType="begin"/>
        </w:r>
        <w:r w:rsidR="003849F8">
          <w:rPr>
            <w:noProof/>
            <w:webHidden/>
          </w:rPr>
          <w:instrText xml:space="preserve"> PAGEREF _Toc430241275 \h </w:instrText>
        </w:r>
        <w:r w:rsidR="003849F8">
          <w:rPr>
            <w:noProof/>
            <w:webHidden/>
          </w:rPr>
        </w:r>
        <w:r w:rsidR="003849F8">
          <w:rPr>
            <w:noProof/>
            <w:webHidden/>
          </w:rPr>
          <w:fldChar w:fldCharType="separate"/>
        </w:r>
        <w:r w:rsidR="003849F8">
          <w:rPr>
            <w:noProof/>
            <w:webHidden/>
          </w:rPr>
          <w:t>9</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76" w:history="1">
        <w:r w:rsidR="003849F8" w:rsidRPr="00CC39D3">
          <w:rPr>
            <w:rStyle w:val="Hyperlink"/>
            <w:rFonts w:cs="Times New Roman"/>
            <w:noProof/>
          </w:rPr>
          <w:t>5.2</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Terrestrial Radionavigation Service</w:t>
        </w:r>
        <w:r w:rsidR="003849F8">
          <w:rPr>
            <w:noProof/>
            <w:webHidden/>
          </w:rPr>
          <w:tab/>
        </w:r>
        <w:r w:rsidR="003849F8">
          <w:rPr>
            <w:noProof/>
            <w:webHidden/>
          </w:rPr>
          <w:fldChar w:fldCharType="begin"/>
        </w:r>
        <w:r w:rsidR="003849F8">
          <w:rPr>
            <w:noProof/>
            <w:webHidden/>
          </w:rPr>
          <w:instrText xml:space="preserve"> PAGEREF _Toc430241276 \h </w:instrText>
        </w:r>
        <w:r w:rsidR="003849F8">
          <w:rPr>
            <w:noProof/>
            <w:webHidden/>
          </w:rPr>
        </w:r>
        <w:r w:rsidR="003849F8">
          <w:rPr>
            <w:noProof/>
            <w:webHidden/>
          </w:rPr>
          <w:fldChar w:fldCharType="separate"/>
        </w:r>
        <w:r w:rsidR="003849F8">
          <w:rPr>
            <w:noProof/>
            <w:webHidden/>
          </w:rPr>
          <w:t>9</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77" w:history="1">
        <w:r w:rsidR="003849F8" w:rsidRPr="00CC39D3">
          <w:rPr>
            <w:rStyle w:val="Hyperlink"/>
            <w:rFonts w:cs="Times New Roman"/>
            <w:noProof/>
          </w:rPr>
          <w:t>5.2.1</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eLoran</w:t>
        </w:r>
        <w:r w:rsidR="003849F8">
          <w:rPr>
            <w:noProof/>
            <w:webHidden/>
          </w:rPr>
          <w:tab/>
        </w:r>
        <w:r w:rsidR="003849F8">
          <w:rPr>
            <w:noProof/>
            <w:webHidden/>
          </w:rPr>
          <w:fldChar w:fldCharType="begin"/>
        </w:r>
        <w:r w:rsidR="003849F8">
          <w:rPr>
            <w:noProof/>
            <w:webHidden/>
          </w:rPr>
          <w:instrText xml:space="preserve"> PAGEREF _Toc430241277 \h </w:instrText>
        </w:r>
        <w:r w:rsidR="003849F8">
          <w:rPr>
            <w:noProof/>
            <w:webHidden/>
          </w:rPr>
        </w:r>
        <w:r w:rsidR="003849F8">
          <w:rPr>
            <w:noProof/>
            <w:webHidden/>
          </w:rPr>
          <w:fldChar w:fldCharType="separate"/>
        </w:r>
        <w:r w:rsidR="003849F8">
          <w:rPr>
            <w:noProof/>
            <w:webHidden/>
          </w:rPr>
          <w:t>9</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78" w:history="1">
        <w:r w:rsidR="003849F8" w:rsidRPr="00CC39D3">
          <w:rPr>
            <w:rStyle w:val="Hyperlink"/>
            <w:rFonts w:cs="Times New Roman"/>
            <w:noProof/>
          </w:rPr>
          <w:t>5.2.2</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R-Mode</w:t>
        </w:r>
        <w:r w:rsidR="003849F8">
          <w:rPr>
            <w:noProof/>
            <w:webHidden/>
          </w:rPr>
          <w:tab/>
        </w:r>
        <w:r w:rsidR="003849F8">
          <w:rPr>
            <w:noProof/>
            <w:webHidden/>
          </w:rPr>
          <w:fldChar w:fldCharType="begin"/>
        </w:r>
        <w:r w:rsidR="003849F8">
          <w:rPr>
            <w:noProof/>
            <w:webHidden/>
          </w:rPr>
          <w:instrText xml:space="preserve"> PAGEREF _Toc430241278 \h </w:instrText>
        </w:r>
        <w:r w:rsidR="003849F8">
          <w:rPr>
            <w:noProof/>
            <w:webHidden/>
          </w:rPr>
        </w:r>
        <w:r w:rsidR="003849F8">
          <w:rPr>
            <w:noProof/>
            <w:webHidden/>
          </w:rPr>
          <w:fldChar w:fldCharType="separate"/>
        </w:r>
        <w:r w:rsidR="003849F8">
          <w:rPr>
            <w:noProof/>
            <w:webHidden/>
          </w:rPr>
          <w:t>9</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79" w:history="1">
        <w:r w:rsidR="003849F8" w:rsidRPr="00CC39D3">
          <w:rPr>
            <w:rStyle w:val="Hyperlink"/>
            <w:rFonts w:cs="Times New Roman"/>
            <w:noProof/>
          </w:rPr>
          <w:t>5.2.3</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Tbd</w:t>
        </w:r>
        <w:r w:rsidR="003849F8">
          <w:rPr>
            <w:noProof/>
            <w:webHidden/>
          </w:rPr>
          <w:tab/>
        </w:r>
        <w:r w:rsidR="003849F8">
          <w:rPr>
            <w:noProof/>
            <w:webHidden/>
          </w:rPr>
          <w:fldChar w:fldCharType="begin"/>
        </w:r>
        <w:r w:rsidR="003849F8">
          <w:rPr>
            <w:noProof/>
            <w:webHidden/>
          </w:rPr>
          <w:instrText xml:space="preserve"> PAGEREF _Toc430241279 \h </w:instrText>
        </w:r>
        <w:r w:rsidR="003849F8">
          <w:rPr>
            <w:noProof/>
            <w:webHidden/>
          </w:rPr>
        </w:r>
        <w:r w:rsidR="003849F8">
          <w:rPr>
            <w:noProof/>
            <w:webHidden/>
          </w:rPr>
          <w:fldChar w:fldCharType="separate"/>
        </w:r>
        <w:r w:rsidR="003849F8">
          <w:rPr>
            <w:noProof/>
            <w:webHidden/>
          </w:rPr>
          <w:t>9</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80" w:history="1">
        <w:r w:rsidR="003849F8" w:rsidRPr="00CC39D3">
          <w:rPr>
            <w:rStyle w:val="Hyperlink"/>
            <w:rFonts w:cs="Times New Roman"/>
            <w:noProof/>
          </w:rPr>
          <w:t>5.3</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Provision of PNT-relevant Safety Information</w:t>
        </w:r>
        <w:r w:rsidR="003849F8">
          <w:rPr>
            <w:noProof/>
            <w:webHidden/>
          </w:rPr>
          <w:tab/>
        </w:r>
        <w:r w:rsidR="003849F8">
          <w:rPr>
            <w:noProof/>
            <w:webHidden/>
          </w:rPr>
          <w:fldChar w:fldCharType="begin"/>
        </w:r>
        <w:r w:rsidR="003849F8">
          <w:rPr>
            <w:noProof/>
            <w:webHidden/>
          </w:rPr>
          <w:instrText xml:space="preserve"> PAGEREF _Toc430241280 \h </w:instrText>
        </w:r>
        <w:r w:rsidR="003849F8">
          <w:rPr>
            <w:noProof/>
            <w:webHidden/>
          </w:rPr>
        </w:r>
        <w:r w:rsidR="003849F8">
          <w:rPr>
            <w:noProof/>
            <w:webHidden/>
          </w:rPr>
          <w:fldChar w:fldCharType="separate"/>
        </w:r>
        <w:r w:rsidR="003849F8">
          <w:rPr>
            <w:noProof/>
            <w:webHidden/>
          </w:rPr>
          <w:t>9</w:t>
        </w:r>
        <w:r w:rsidR="003849F8">
          <w:rPr>
            <w:noProof/>
            <w:webHidden/>
          </w:rPr>
          <w:fldChar w:fldCharType="end"/>
        </w:r>
      </w:hyperlink>
    </w:p>
    <w:p w:rsidR="003849F8" w:rsidRDefault="003F4088">
      <w:pPr>
        <w:pStyle w:val="TOC2"/>
        <w:rPr>
          <w:rFonts w:asciiTheme="minorHAnsi" w:eastAsiaTheme="minorEastAsia" w:hAnsiTheme="minorHAnsi" w:cstheme="minorBidi"/>
          <w:bCs w:val="0"/>
          <w:noProof/>
          <w:szCs w:val="22"/>
          <w:lang w:val="en-US" w:eastAsia="en-US"/>
        </w:rPr>
      </w:pPr>
      <w:hyperlink w:anchor="_Toc430241281" w:history="1">
        <w:r w:rsidR="003849F8" w:rsidRPr="00CC39D3">
          <w:rPr>
            <w:rStyle w:val="Hyperlink"/>
            <w:rFonts w:cs="Times New Roman"/>
            <w:noProof/>
          </w:rPr>
          <w:t>5.4</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Requirements for integrated use of various services</w:t>
        </w:r>
        <w:r w:rsidR="003849F8">
          <w:rPr>
            <w:noProof/>
            <w:webHidden/>
          </w:rPr>
          <w:tab/>
        </w:r>
        <w:r w:rsidR="003849F8">
          <w:rPr>
            <w:noProof/>
            <w:webHidden/>
          </w:rPr>
          <w:fldChar w:fldCharType="begin"/>
        </w:r>
        <w:r w:rsidR="003849F8">
          <w:rPr>
            <w:noProof/>
            <w:webHidden/>
          </w:rPr>
          <w:instrText xml:space="preserve"> PAGEREF _Toc430241281 \h </w:instrText>
        </w:r>
        <w:r w:rsidR="003849F8">
          <w:rPr>
            <w:noProof/>
            <w:webHidden/>
          </w:rPr>
        </w:r>
        <w:r w:rsidR="003849F8">
          <w:rPr>
            <w:noProof/>
            <w:webHidden/>
          </w:rPr>
          <w:fldChar w:fldCharType="separate"/>
        </w:r>
        <w:r w:rsidR="003849F8">
          <w:rPr>
            <w:noProof/>
            <w:webHidden/>
          </w:rPr>
          <w:t>9</w:t>
        </w:r>
        <w:r w:rsidR="003849F8">
          <w:rPr>
            <w:noProof/>
            <w:webHidden/>
          </w:rPr>
          <w:fldChar w:fldCharType="end"/>
        </w:r>
      </w:hyperlink>
    </w:p>
    <w:p w:rsidR="003849F8" w:rsidRDefault="003F4088">
      <w:pPr>
        <w:pStyle w:val="TOC1"/>
        <w:rPr>
          <w:rFonts w:asciiTheme="minorHAnsi" w:eastAsiaTheme="minorEastAsia" w:hAnsiTheme="minorHAnsi" w:cstheme="minorBidi"/>
          <w:b w:val="0"/>
          <w:bCs w:val="0"/>
          <w:caps w:val="0"/>
          <w:noProof/>
          <w:lang w:val="en-US" w:eastAsia="en-US"/>
        </w:rPr>
      </w:pPr>
      <w:hyperlink w:anchor="_Toc430241282" w:history="1">
        <w:r w:rsidR="003849F8" w:rsidRPr="00CC39D3">
          <w:rPr>
            <w:rStyle w:val="Hyperlink"/>
            <w:rFonts w:cs="Times New Roman"/>
            <w:noProof/>
          </w:rPr>
          <w:t>6</w:t>
        </w:r>
        <w:r w:rsidR="003849F8">
          <w:rPr>
            <w:rFonts w:asciiTheme="minorHAnsi" w:eastAsiaTheme="minorEastAsia" w:hAnsiTheme="minorHAnsi" w:cstheme="minorBidi"/>
            <w:b w:val="0"/>
            <w:bCs w:val="0"/>
            <w:caps w:val="0"/>
            <w:noProof/>
            <w:lang w:val="en-US" w:eastAsia="en-US"/>
          </w:rPr>
          <w:tab/>
        </w:r>
        <w:r w:rsidR="003849F8" w:rsidRPr="00CC39D3">
          <w:rPr>
            <w:rStyle w:val="Hyperlink"/>
            <w:noProof/>
          </w:rPr>
          <w:t>References</w:t>
        </w:r>
        <w:r w:rsidR="003849F8">
          <w:rPr>
            <w:noProof/>
            <w:webHidden/>
          </w:rPr>
          <w:tab/>
        </w:r>
        <w:r w:rsidR="003849F8">
          <w:rPr>
            <w:noProof/>
            <w:webHidden/>
          </w:rPr>
          <w:fldChar w:fldCharType="begin"/>
        </w:r>
        <w:r w:rsidR="003849F8">
          <w:rPr>
            <w:noProof/>
            <w:webHidden/>
          </w:rPr>
          <w:instrText xml:space="preserve"> PAGEREF _Toc430241282 \h </w:instrText>
        </w:r>
        <w:r w:rsidR="003849F8">
          <w:rPr>
            <w:noProof/>
            <w:webHidden/>
          </w:rPr>
        </w:r>
        <w:r w:rsidR="003849F8">
          <w:rPr>
            <w:noProof/>
            <w:webHidden/>
          </w:rPr>
          <w:fldChar w:fldCharType="separate"/>
        </w:r>
        <w:r w:rsidR="003849F8">
          <w:rPr>
            <w:noProof/>
            <w:webHidden/>
          </w:rPr>
          <w:t>9</w:t>
        </w:r>
        <w:r w:rsidR="003849F8">
          <w:rPr>
            <w:noProof/>
            <w:webHidden/>
          </w:rPr>
          <w:fldChar w:fldCharType="end"/>
        </w:r>
      </w:hyperlink>
    </w:p>
    <w:p w:rsidR="003849F8" w:rsidRDefault="003F4088">
      <w:pPr>
        <w:pStyle w:val="TOC2"/>
        <w:tabs>
          <w:tab w:val="left" w:pos="1701"/>
        </w:tabs>
        <w:rPr>
          <w:rFonts w:asciiTheme="minorHAnsi" w:eastAsiaTheme="minorEastAsia" w:hAnsiTheme="minorHAnsi" w:cstheme="minorBidi"/>
          <w:bCs w:val="0"/>
          <w:noProof/>
          <w:szCs w:val="22"/>
          <w:lang w:val="en-US" w:eastAsia="en-US"/>
        </w:rPr>
      </w:pPr>
      <w:hyperlink w:anchor="_Toc430241283" w:history="1">
        <w:r w:rsidR="003849F8" w:rsidRPr="00CC39D3">
          <w:rPr>
            <w:rStyle w:val="Hyperlink"/>
            <w:noProof/>
          </w:rPr>
          <w:t>ANNEX A</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Abbreviations</w:t>
        </w:r>
        <w:r w:rsidR="003849F8">
          <w:rPr>
            <w:noProof/>
            <w:webHidden/>
          </w:rPr>
          <w:tab/>
        </w:r>
        <w:r w:rsidR="003849F8">
          <w:rPr>
            <w:noProof/>
            <w:webHidden/>
          </w:rPr>
          <w:fldChar w:fldCharType="begin"/>
        </w:r>
        <w:r w:rsidR="003849F8">
          <w:rPr>
            <w:noProof/>
            <w:webHidden/>
          </w:rPr>
          <w:instrText xml:space="preserve"> PAGEREF _Toc430241283 \h </w:instrText>
        </w:r>
        <w:r w:rsidR="003849F8">
          <w:rPr>
            <w:noProof/>
            <w:webHidden/>
          </w:rPr>
        </w:r>
        <w:r w:rsidR="003849F8">
          <w:rPr>
            <w:noProof/>
            <w:webHidden/>
          </w:rPr>
          <w:fldChar w:fldCharType="separate"/>
        </w:r>
        <w:r w:rsidR="003849F8">
          <w:rPr>
            <w:noProof/>
            <w:webHidden/>
          </w:rPr>
          <w:t>10</w:t>
        </w:r>
        <w:r w:rsidR="003849F8">
          <w:rPr>
            <w:noProof/>
            <w:webHidden/>
          </w:rPr>
          <w:fldChar w:fldCharType="end"/>
        </w:r>
      </w:hyperlink>
    </w:p>
    <w:p w:rsidR="003849F8" w:rsidRDefault="003F4088">
      <w:pPr>
        <w:pStyle w:val="TOC2"/>
        <w:tabs>
          <w:tab w:val="left" w:pos="1701"/>
        </w:tabs>
        <w:rPr>
          <w:rFonts w:asciiTheme="minorHAnsi" w:eastAsiaTheme="minorEastAsia" w:hAnsiTheme="minorHAnsi" w:cstheme="minorBidi"/>
          <w:bCs w:val="0"/>
          <w:noProof/>
          <w:szCs w:val="22"/>
          <w:lang w:val="en-US" w:eastAsia="en-US"/>
        </w:rPr>
      </w:pPr>
      <w:hyperlink w:anchor="_Toc430241284" w:history="1">
        <w:r w:rsidR="003849F8" w:rsidRPr="00CC39D3">
          <w:rPr>
            <w:rStyle w:val="Hyperlink"/>
            <w:noProof/>
          </w:rPr>
          <w:t>ANNEX B</w:t>
        </w:r>
        <w:r w:rsidR="003849F8">
          <w:rPr>
            <w:rFonts w:asciiTheme="minorHAnsi" w:eastAsiaTheme="minorEastAsia" w:hAnsiTheme="minorHAnsi" w:cstheme="minorBidi"/>
            <w:bCs w:val="0"/>
            <w:noProof/>
            <w:szCs w:val="22"/>
            <w:lang w:val="en-US" w:eastAsia="en-US"/>
          </w:rPr>
          <w:tab/>
        </w:r>
        <w:r w:rsidR="003849F8" w:rsidRPr="00CC39D3">
          <w:rPr>
            <w:rStyle w:val="Hyperlink"/>
            <w:noProof/>
          </w:rPr>
          <w:t>Definitions</w:t>
        </w:r>
        <w:r w:rsidR="003849F8">
          <w:rPr>
            <w:noProof/>
            <w:webHidden/>
          </w:rPr>
          <w:tab/>
        </w:r>
        <w:r w:rsidR="003849F8">
          <w:rPr>
            <w:noProof/>
            <w:webHidden/>
          </w:rPr>
          <w:fldChar w:fldCharType="begin"/>
        </w:r>
        <w:r w:rsidR="003849F8">
          <w:rPr>
            <w:noProof/>
            <w:webHidden/>
          </w:rPr>
          <w:instrText xml:space="preserve"> PAGEREF _Toc430241284 \h </w:instrText>
        </w:r>
        <w:r w:rsidR="003849F8">
          <w:rPr>
            <w:noProof/>
            <w:webHidden/>
          </w:rPr>
        </w:r>
        <w:r w:rsidR="003849F8">
          <w:rPr>
            <w:noProof/>
            <w:webHidden/>
          </w:rPr>
          <w:fldChar w:fldCharType="separate"/>
        </w:r>
        <w:r w:rsidR="003849F8">
          <w:rPr>
            <w:noProof/>
            <w:webHidden/>
          </w:rPr>
          <w:t>11</w:t>
        </w:r>
        <w:r w:rsidR="003849F8">
          <w:rPr>
            <w:noProof/>
            <w:webHidden/>
          </w:rPr>
          <w:fldChar w:fldCharType="end"/>
        </w:r>
      </w:hyperlink>
    </w:p>
    <w:p w:rsidR="00AF7C0A" w:rsidRDefault="00467FBC" w:rsidP="008B64BB">
      <w:pPr>
        <w:outlineLvl w:val="0"/>
        <w:rPr>
          <w:b/>
          <w:smallCaps/>
        </w:rPr>
        <w:sectPr w:rsidR="00AF7C0A" w:rsidSect="00502F4F">
          <w:headerReference w:type="first" r:id="rId18"/>
          <w:pgSz w:w="11907" w:h="16834" w:code="9"/>
          <w:pgMar w:top="1797" w:right="1440" w:bottom="1440" w:left="1440" w:header="851" w:footer="851" w:gutter="0"/>
          <w:cols w:space="720"/>
          <w:titlePg/>
          <w:docGrid w:linePitch="272"/>
        </w:sectPr>
      </w:pPr>
      <w:r>
        <w:rPr>
          <w:bCs/>
          <w:caps/>
          <w:smallCaps/>
          <w:szCs w:val="24"/>
        </w:rPr>
        <w:fldChar w:fldCharType="end"/>
      </w:r>
    </w:p>
    <w:p w:rsidR="00502F4F" w:rsidRPr="00FF2A72" w:rsidRDefault="00502F4F" w:rsidP="00485AD5">
      <w:pPr>
        <w:pStyle w:val="Heading1"/>
        <w:numPr>
          <w:ilvl w:val="0"/>
          <w:numId w:val="20"/>
        </w:numPr>
        <w:spacing w:after="120"/>
        <w:rPr>
          <w:rFonts w:eastAsia="Times New Roman" w:cs="Times New Roman"/>
          <w:caps w:val="0"/>
          <w:kern w:val="0"/>
          <w:sz w:val="32"/>
          <w:szCs w:val="20"/>
          <w:lang w:eastAsia="fi-FI"/>
        </w:rPr>
      </w:pPr>
      <w:bookmarkStart w:id="7" w:name="_Toc430241237"/>
      <w:r w:rsidRPr="00FF2A72">
        <w:rPr>
          <w:rFonts w:eastAsia="Times New Roman" w:cs="Times New Roman"/>
          <w:caps w:val="0"/>
          <w:kern w:val="0"/>
          <w:sz w:val="32"/>
          <w:szCs w:val="20"/>
          <w:lang w:eastAsia="fi-FI"/>
        </w:rPr>
        <w:lastRenderedPageBreak/>
        <w:t>Introduction</w:t>
      </w:r>
      <w:bookmarkEnd w:id="7"/>
    </w:p>
    <w:p w:rsidR="004D3035" w:rsidRPr="00AF7C0A" w:rsidRDefault="00851D90" w:rsidP="00AF7C0A">
      <w:pPr>
        <w:pStyle w:val="Heading2"/>
        <w:keepNext/>
        <w:numPr>
          <w:ilvl w:val="1"/>
          <w:numId w:val="20"/>
        </w:numPr>
        <w:tabs>
          <w:tab w:val="num" w:pos="840"/>
        </w:tabs>
        <w:rPr>
          <w:rFonts w:cs="Times New Roman"/>
          <w:iCs/>
          <w:sz w:val="28"/>
          <w:szCs w:val="20"/>
          <w:lang w:eastAsia="fi-FI"/>
        </w:rPr>
      </w:pPr>
      <w:bookmarkStart w:id="8" w:name="_Toc430241238"/>
      <w:r>
        <w:rPr>
          <w:rFonts w:cs="Times New Roman"/>
          <w:iCs/>
          <w:sz w:val="28"/>
          <w:szCs w:val="20"/>
          <w:lang w:eastAsia="fi-FI"/>
        </w:rPr>
        <w:t>P</w:t>
      </w:r>
      <w:r w:rsidR="00AF7C0A">
        <w:rPr>
          <w:rFonts w:cs="Times New Roman"/>
          <w:iCs/>
          <w:sz w:val="28"/>
          <w:szCs w:val="20"/>
          <w:lang w:eastAsia="fi-FI"/>
        </w:rPr>
        <w:t xml:space="preserve">urpose </w:t>
      </w:r>
      <w:r>
        <w:rPr>
          <w:rFonts w:cs="Times New Roman"/>
          <w:iCs/>
          <w:sz w:val="28"/>
          <w:szCs w:val="20"/>
          <w:lang w:eastAsia="fi-FI"/>
        </w:rPr>
        <w:t xml:space="preserve">and scope </w:t>
      </w:r>
      <w:r w:rsidR="00502F4F" w:rsidRPr="00AF7C0A">
        <w:rPr>
          <w:rFonts w:cs="Times New Roman"/>
          <w:iCs/>
          <w:sz w:val="28"/>
          <w:szCs w:val="20"/>
          <w:lang w:eastAsia="fi-FI"/>
        </w:rPr>
        <w:t>of document</w:t>
      </w:r>
      <w:bookmarkEnd w:id="8"/>
    </w:p>
    <w:p w:rsidR="00D705D3" w:rsidRDefault="003179D0" w:rsidP="00CA59B5">
      <w:pPr>
        <w:pStyle w:val="BodyText"/>
        <w:rPr>
          <w:color w:val="548DD4" w:themeColor="text2" w:themeTint="99"/>
        </w:rPr>
      </w:pPr>
      <w:r w:rsidRPr="00782A72">
        <w:rPr>
          <w:color w:val="548DD4" w:themeColor="text2" w:themeTint="99"/>
        </w:rPr>
        <w:t>Worldwide Radio Navigation Systems</w:t>
      </w:r>
      <w:r w:rsidR="00971E1E" w:rsidRPr="00782A72">
        <w:rPr>
          <w:color w:val="548DD4" w:themeColor="text2" w:themeTint="99"/>
        </w:rPr>
        <w:t xml:space="preserve"> (WWRNS)</w:t>
      </w:r>
      <w:r w:rsidRPr="00782A72">
        <w:rPr>
          <w:color w:val="548DD4" w:themeColor="text2" w:themeTint="99"/>
        </w:rPr>
        <w:t xml:space="preserve"> </w:t>
      </w:r>
      <w:r w:rsidR="00CF26F6" w:rsidRPr="00782A72">
        <w:rPr>
          <w:color w:val="548DD4" w:themeColor="text2" w:themeTint="99"/>
        </w:rPr>
        <w:t>cover services</w:t>
      </w:r>
      <w:r w:rsidR="00D905DD" w:rsidRPr="00782A72">
        <w:rPr>
          <w:color w:val="548DD4" w:themeColor="text2" w:themeTint="99"/>
        </w:rPr>
        <w:t xml:space="preserve"> </w:t>
      </w:r>
      <w:r w:rsidR="00CF26F6" w:rsidRPr="00782A72">
        <w:rPr>
          <w:color w:val="548DD4" w:themeColor="text2" w:themeTint="99"/>
        </w:rPr>
        <w:t>used for</w:t>
      </w:r>
      <w:r w:rsidR="00971E1E" w:rsidRPr="00782A72">
        <w:rPr>
          <w:color w:val="548DD4" w:themeColor="text2" w:themeTint="99"/>
        </w:rPr>
        <w:t xml:space="preserve"> onboard </w:t>
      </w:r>
      <w:r w:rsidR="00D815D6">
        <w:rPr>
          <w:color w:val="548DD4" w:themeColor="text2" w:themeTint="99"/>
        </w:rPr>
        <w:t>provision</w:t>
      </w:r>
      <w:r w:rsidR="00467FBC" w:rsidRPr="00782A72">
        <w:rPr>
          <w:color w:val="548DD4" w:themeColor="text2" w:themeTint="99"/>
        </w:rPr>
        <w:t xml:space="preserve"> </w:t>
      </w:r>
      <w:r w:rsidR="00971E1E" w:rsidRPr="00782A72">
        <w:rPr>
          <w:color w:val="548DD4" w:themeColor="text2" w:themeTint="99"/>
        </w:rPr>
        <w:t>of Position, Navigation, and Time (PNT) data</w:t>
      </w:r>
      <w:r w:rsidR="00D815D6">
        <w:rPr>
          <w:color w:val="548DD4" w:themeColor="text2" w:themeTint="99"/>
        </w:rPr>
        <w:t xml:space="preserve"> and can basically be divided into 2 segments: services for PNT data determination and service enabling the improvement of PNT data determination by provision of correction data and integrity information. </w:t>
      </w:r>
      <w:r w:rsidR="00CA59B5" w:rsidRPr="00782A72">
        <w:rPr>
          <w:color w:val="548DD4" w:themeColor="text2" w:themeTint="99"/>
        </w:rPr>
        <w:t xml:space="preserve">For example, Global Navigation Satellite Systems (GNSS) are space-based services providing radionavigation signals </w:t>
      </w:r>
      <w:r w:rsidR="00CF26F6" w:rsidRPr="00782A72">
        <w:rPr>
          <w:color w:val="548DD4" w:themeColor="text2" w:themeTint="99"/>
        </w:rPr>
        <w:t xml:space="preserve">which </w:t>
      </w:r>
      <w:r w:rsidR="00412F17">
        <w:rPr>
          <w:color w:val="548DD4" w:themeColor="text2" w:themeTint="99"/>
        </w:rPr>
        <w:t>can be used worldwide by</w:t>
      </w:r>
      <w:r w:rsidR="00D905DD" w:rsidRPr="00782A72">
        <w:rPr>
          <w:color w:val="548DD4" w:themeColor="text2" w:themeTint="99"/>
        </w:rPr>
        <w:t xml:space="preserve"> GNSS receivers</w:t>
      </w:r>
      <w:r w:rsidR="00CA59B5" w:rsidRPr="00782A72">
        <w:rPr>
          <w:color w:val="548DD4" w:themeColor="text2" w:themeTint="99"/>
        </w:rPr>
        <w:t xml:space="preserve"> for</w:t>
      </w:r>
      <w:r w:rsidR="00CF26F6" w:rsidRPr="00782A72">
        <w:rPr>
          <w:color w:val="548DD4" w:themeColor="text2" w:themeTint="99"/>
        </w:rPr>
        <w:t xml:space="preserve"> </w:t>
      </w:r>
      <w:r w:rsidR="00CA59B5" w:rsidRPr="00782A72">
        <w:rPr>
          <w:color w:val="548DD4" w:themeColor="text2" w:themeTint="99"/>
        </w:rPr>
        <w:t xml:space="preserve">positioning and timing. </w:t>
      </w:r>
      <w:r w:rsidR="00467FBC" w:rsidRPr="00782A72">
        <w:rPr>
          <w:color w:val="548DD4" w:themeColor="text2" w:themeTint="99"/>
        </w:rPr>
        <w:t>The additional use of t</w:t>
      </w:r>
      <w:r w:rsidR="00D905DD" w:rsidRPr="00782A72">
        <w:rPr>
          <w:color w:val="548DD4" w:themeColor="text2" w:themeTint="99"/>
        </w:rPr>
        <w:t xml:space="preserve">errestrial radionavigation services </w:t>
      </w:r>
      <w:r w:rsidR="00CF26F6" w:rsidRPr="00782A72">
        <w:rPr>
          <w:color w:val="548DD4" w:themeColor="text2" w:themeTint="99"/>
        </w:rPr>
        <w:t>(eLoran, R-Mode) is</w:t>
      </w:r>
      <w:r w:rsidR="00D905DD" w:rsidRPr="00782A72">
        <w:rPr>
          <w:color w:val="548DD4" w:themeColor="text2" w:themeTint="99"/>
        </w:rPr>
        <w:t xml:space="preserve"> </w:t>
      </w:r>
      <w:r w:rsidR="008B64BB" w:rsidRPr="00782A72">
        <w:rPr>
          <w:color w:val="548DD4" w:themeColor="text2" w:themeTint="99"/>
        </w:rPr>
        <w:t xml:space="preserve">considered as </w:t>
      </w:r>
      <w:r w:rsidR="00CF7131">
        <w:rPr>
          <w:color w:val="548DD4" w:themeColor="text2" w:themeTint="99"/>
        </w:rPr>
        <w:t>appropriate</w:t>
      </w:r>
      <w:r w:rsidR="00467FBC" w:rsidRPr="00782A72">
        <w:rPr>
          <w:color w:val="548DD4" w:themeColor="text2" w:themeTint="99"/>
        </w:rPr>
        <w:t xml:space="preserve"> mean </w:t>
      </w:r>
      <w:r w:rsidR="00CF26F6" w:rsidRPr="00782A72">
        <w:rPr>
          <w:color w:val="548DD4" w:themeColor="text2" w:themeTint="99"/>
        </w:rPr>
        <w:t xml:space="preserve">to reduce the impact of GNSS vulnerability on </w:t>
      </w:r>
      <w:r w:rsidR="00CF7131">
        <w:rPr>
          <w:color w:val="548DD4" w:themeColor="text2" w:themeTint="99"/>
        </w:rPr>
        <w:t xml:space="preserve">onboard </w:t>
      </w:r>
      <w:r w:rsidR="00CF26F6" w:rsidRPr="00782A72">
        <w:rPr>
          <w:color w:val="548DD4" w:themeColor="text2" w:themeTint="99"/>
        </w:rPr>
        <w:t xml:space="preserve">PNT data provision. Augmentation services such as Differential GNSS (DGNSS) have been established to improve the process of onboard PNT data provision in </w:t>
      </w:r>
      <w:r w:rsidR="00467FBC" w:rsidRPr="00782A72">
        <w:rPr>
          <w:color w:val="548DD4" w:themeColor="text2" w:themeTint="99"/>
        </w:rPr>
        <w:t>relation to quality, continuity, and availability of PNT data output</w:t>
      </w:r>
      <w:r w:rsidR="00CF26F6" w:rsidRPr="00782A72">
        <w:rPr>
          <w:color w:val="548DD4" w:themeColor="text2" w:themeTint="99"/>
        </w:rPr>
        <w:t xml:space="preserve">. For this purpose these services provide </w:t>
      </w:r>
      <w:r w:rsidR="00CA59B5" w:rsidRPr="00782A72">
        <w:rPr>
          <w:color w:val="548DD4" w:themeColor="text2" w:themeTint="99"/>
        </w:rPr>
        <w:t>real-time corrections and</w:t>
      </w:r>
      <w:r w:rsidR="00C93AB0" w:rsidRPr="00782A72">
        <w:rPr>
          <w:color w:val="548DD4" w:themeColor="text2" w:themeTint="99"/>
        </w:rPr>
        <w:t>/or</w:t>
      </w:r>
      <w:r w:rsidR="00CA59B5" w:rsidRPr="00782A72">
        <w:rPr>
          <w:color w:val="548DD4" w:themeColor="text2" w:themeTint="99"/>
        </w:rPr>
        <w:t xml:space="preserve"> integrity information to </w:t>
      </w:r>
      <w:r w:rsidR="00CF26F6" w:rsidRPr="00782A72">
        <w:rPr>
          <w:color w:val="548DD4" w:themeColor="text2" w:themeTint="99"/>
        </w:rPr>
        <w:t>radionavigation</w:t>
      </w:r>
      <w:r w:rsidR="00CA59B5" w:rsidRPr="00782A72">
        <w:rPr>
          <w:color w:val="548DD4" w:themeColor="text2" w:themeTint="99"/>
        </w:rPr>
        <w:t xml:space="preserve"> signals.</w:t>
      </w:r>
      <w:r w:rsidR="00CF26F6" w:rsidRPr="00782A72">
        <w:rPr>
          <w:color w:val="548DD4" w:themeColor="text2" w:themeTint="99"/>
        </w:rPr>
        <w:t xml:space="preserve"> </w:t>
      </w:r>
      <w:r w:rsidR="00771DDC">
        <w:rPr>
          <w:color w:val="548DD4" w:themeColor="text2" w:themeTint="99"/>
        </w:rPr>
        <w:t>R</w:t>
      </w:r>
      <w:r w:rsidR="00C93AB0" w:rsidRPr="00782A72">
        <w:rPr>
          <w:color w:val="548DD4" w:themeColor="text2" w:themeTint="99"/>
        </w:rPr>
        <w:t xml:space="preserve">epresentative example is the IALA Beacon DGNSS developed and deployed in the nineties by the maritime community to enable that during ship’s navigation in coastal areas the requirements on accuracy and integrity of GNSS-based positioning can be met. </w:t>
      </w:r>
      <w:r w:rsidR="008D5858" w:rsidRPr="00782A72">
        <w:rPr>
          <w:color w:val="548DD4" w:themeColor="text2" w:themeTint="99"/>
        </w:rPr>
        <w:t>In the last decade the development and deployment of Satellite Based Augmentation Services (SBAS) has been d</w:t>
      </w:r>
      <w:r w:rsidR="00782A72" w:rsidRPr="00782A72">
        <w:rPr>
          <w:color w:val="548DD4" w:themeColor="text2" w:themeTint="99"/>
        </w:rPr>
        <w:t xml:space="preserve">riven by the aviation community to improve accuracy and integrity of GNSS based positioning and timing. </w:t>
      </w:r>
      <w:r w:rsidR="00782A72">
        <w:rPr>
          <w:color w:val="548DD4" w:themeColor="text2" w:themeTint="99"/>
        </w:rPr>
        <w:t>But even in the maritime segment the alternatively</w:t>
      </w:r>
      <w:r w:rsidR="00201DBC">
        <w:rPr>
          <w:color w:val="548DD4" w:themeColor="text2" w:themeTint="99"/>
        </w:rPr>
        <w:t xml:space="preserve"> as well as</w:t>
      </w:r>
      <w:r w:rsidR="00782A72">
        <w:rPr>
          <w:color w:val="548DD4" w:themeColor="text2" w:themeTint="99"/>
        </w:rPr>
        <w:t xml:space="preserve"> complementary use </w:t>
      </w:r>
      <w:r w:rsidR="00412F17">
        <w:rPr>
          <w:color w:val="548DD4" w:themeColor="text2" w:themeTint="99"/>
        </w:rPr>
        <w:t>of SBAS as augmentation service is appropriate to</w:t>
      </w:r>
      <w:r w:rsidR="00782A72">
        <w:rPr>
          <w:color w:val="548DD4" w:themeColor="text2" w:themeTint="99"/>
        </w:rPr>
        <w:t xml:space="preserve"> improve th</w:t>
      </w:r>
      <w:r w:rsidR="00701945">
        <w:rPr>
          <w:color w:val="548DD4" w:themeColor="text2" w:themeTint="99"/>
        </w:rPr>
        <w:t xml:space="preserve">e onboard provision of PNT data in relation to </w:t>
      </w:r>
      <w:r w:rsidR="00771DDC">
        <w:rPr>
          <w:color w:val="548DD4" w:themeColor="text2" w:themeTint="99"/>
        </w:rPr>
        <w:t xml:space="preserve">accuracy, </w:t>
      </w:r>
      <w:r w:rsidR="00701945">
        <w:rPr>
          <w:color w:val="548DD4" w:themeColor="text2" w:themeTint="99"/>
        </w:rPr>
        <w:t xml:space="preserve">integrity, continuity, </w:t>
      </w:r>
      <w:r w:rsidR="00201DBC">
        <w:rPr>
          <w:color w:val="548DD4" w:themeColor="text2" w:themeTint="99"/>
        </w:rPr>
        <w:t>and</w:t>
      </w:r>
      <w:r w:rsidR="00701945">
        <w:rPr>
          <w:color w:val="548DD4" w:themeColor="text2" w:themeTint="99"/>
        </w:rPr>
        <w:t xml:space="preserve"> availability.</w:t>
      </w:r>
      <w:r w:rsidR="00412F17">
        <w:rPr>
          <w:color w:val="548DD4" w:themeColor="text2" w:themeTint="99"/>
        </w:rPr>
        <w:t xml:space="preserve"> </w:t>
      </w:r>
      <w:r w:rsidR="00201DBC">
        <w:rPr>
          <w:color w:val="548DD4" w:themeColor="text2" w:themeTint="99"/>
        </w:rPr>
        <w:t xml:space="preserve">Besides GNSS augmentations services and non-GNSS radionavigation services </w:t>
      </w:r>
      <w:r w:rsidR="00D705D3">
        <w:rPr>
          <w:color w:val="548DD4" w:themeColor="text2" w:themeTint="99"/>
        </w:rPr>
        <w:t xml:space="preserve">the usefulness of PNT relevant information services is also discussed. Background is that </w:t>
      </w:r>
      <w:r w:rsidR="001411B7">
        <w:rPr>
          <w:color w:val="548DD4" w:themeColor="text2" w:themeTint="99"/>
        </w:rPr>
        <w:t xml:space="preserve">it may be sufficient in times of increasing availability of radionavigation systems to </w:t>
      </w:r>
      <w:r w:rsidR="00D705D3">
        <w:rPr>
          <w:color w:val="548DD4" w:themeColor="text2" w:themeTint="99"/>
        </w:rPr>
        <w:t xml:space="preserve">indicate </w:t>
      </w:r>
      <w:r w:rsidR="005739FB">
        <w:rPr>
          <w:color w:val="548DD4" w:themeColor="text2" w:themeTint="99"/>
        </w:rPr>
        <w:t xml:space="preserve">only </w:t>
      </w:r>
      <w:r w:rsidR="00D705D3">
        <w:rPr>
          <w:color w:val="548DD4" w:themeColor="text2" w:themeTint="99"/>
        </w:rPr>
        <w:t xml:space="preserve">the usability and performance of </w:t>
      </w:r>
      <w:r w:rsidR="005739FB">
        <w:rPr>
          <w:color w:val="548DD4" w:themeColor="text2" w:themeTint="99"/>
        </w:rPr>
        <w:t>PNT-relevant</w:t>
      </w:r>
      <w:r w:rsidR="00D705D3">
        <w:rPr>
          <w:color w:val="548DD4" w:themeColor="text2" w:themeTint="99"/>
        </w:rPr>
        <w:t xml:space="preserve"> systems</w:t>
      </w:r>
      <w:r w:rsidR="005739FB">
        <w:rPr>
          <w:color w:val="548DD4" w:themeColor="text2" w:themeTint="99"/>
        </w:rPr>
        <w:t xml:space="preserve">, </w:t>
      </w:r>
      <w:r w:rsidR="00D705D3">
        <w:rPr>
          <w:color w:val="548DD4" w:themeColor="text2" w:themeTint="99"/>
        </w:rPr>
        <w:t xml:space="preserve">signals </w:t>
      </w:r>
      <w:r w:rsidR="005739FB">
        <w:rPr>
          <w:color w:val="548DD4" w:themeColor="text2" w:themeTint="99"/>
        </w:rPr>
        <w:t>and data as informational basis for ship-side equipment to control or weight their utilization.</w:t>
      </w:r>
    </w:p>
    <w:p w:rsidR="004B6EE8" w:rsidRDefault="00142C9C" w:rsidP="00CA59B5">
      <w:pPr>
        <w:pStyle w:val="BodyText"/>
        <w:rPr>
          <w:color w:val="548DD4" w:themeColor="text2" w:themeTint="99"/>
        </w:rPr>
      </w:pPr>
      <w:r>
        <w:rPr>
          <w:color w:val="548DD4" w:themeColor="text2" w:themeTint="99"/>
        </w:rPr>
        <w:t xml:space="preserve">Prerequisite for an efficient use of </w:t>
      </w:r>
      <w:r w:rsidR="001411B7">
        <w:rPr>
          <w:color w:val="548DD4" w:themeColor="text2" w:themeTint="99"/>
        </w:rPr>
        <w:t xml:space="preserve">each </w:t>
      </w:r>
      <w:r>
        <w:rPr>
          <w:color w:val="548DD4" w:themeColor="text2" w:themeTint="99"/>
        </w:rPr>
        <w:t xml:space="preserve">PNT-relevant services is the harmonization between </w:t>
      </w:r>
      <w:r w:rsidR="001411B7">
        <w:rPr>
          <w:color w:val="548DD4" w:themeColor="text2" w:themeTint="99"/>
        </w:rPr>
        <w:t xml:space="preserve">service </w:t>
      </w:r>
      <w:r>
        <w:rPr>
          <w:color w:val="548DD4" w:themeColor="text2" w:themeTint="99"/>
        </w:rPr>
        <w:t xml:space="preserve">provision and </w:t>
      </w:r>
      <w:r w:rsidR="001411B7">
        <w:rPr>
          <w:color w:val="548DD4" w:themeColor="text2" w:themeTint="99"/>
        </w:rPr>
        <w:t xml:space="preserve">the onboard use of service output data. </w:t>
      </w:r>
      <w:r>
        <w:rPr>
          <w:color w:val="548DD4" w:themeColor="text2" w:themeTint="99"/>
        </w:rPr>
        <w:t xml:space="preserve"> </w:t>
      </w:r>
      <w:r w:rsidR="00701945">
        <w:rPr>
          <w:color w:val="548DD4" w:themeColor="text2" w:themeTint="99"/>
        </w:rPr>
        <w:t xml:space="preserve">The guideline </w:t>
      </w:r>
      <w:r w:rsidR="00CB0297">
        <w:rPr>
          <w:color w:val="548DD4" w:themeColor="text2" w:themeTint="99"/>
        </w:rPr>
        <w:t>deals with the methodical description of</w:t>
      </w:r>
      <w:r w:rsidR="00F442FB">
        <w:rPr>
          <w:color w:val="548DD4" w:themeColor="text2" w:themeTint="99"/>
        </w:rPr>
        <w:t xml:space="preserve"> techniques</w:t>
      </w:r>
      <w:r w:rsidR="00D815D6">
        <w:rPr>
          <w:color w:val="548DD4" w:themeColor="text2" w:themeTint="99"/>
        </w:rPr>
        <w:t xml:space="preserve">, </w:t>
      </w:r>
      <w:r w:rsidR="00CB0297">
        <w:rPr>
          <w:color w:val="548DD4" w:themeColor="text2" w:themeTint="99"/>
        </w:rPr>
        <w:t xml:space="preserve">which can be applied </w:t>
      </w:r>
      <w:r w:rsidR="00CF7131">
        <w:rPr>
          <w:color w:val="548DD4" w:themeColor="text2" w:themeTint="99"/>
        </w:rPr>
        <w:t xml:space="preserve">for onboard PNT data provision in the presence of one or more PNT-relevant services in addition to global available GNSS. </w:t>
      </w:r>
      <w:r w:rsidR="002F7A7E">
        <w:rPr>
          <w:color w:val="548DD4" w:themeColor="text2" w:themeTint="99"/>
        </w:rPr>
        <w:t xml:space="preserve">In this context special attention is laid on the elaboration of meaning and </w:t>
      </w:r>
      <w:r w:rsidR="00E7179B">
        <w:rPr>
          <w:color w:val="548DD4" w:themeColor="text2" w:themeTint="99"/>
        </w:rPr>
        <w:t>supported</w:t>
      </w:r>
      <w:r w:rsidR="002F7A7E">
        <w:rPr>
          <w:color w:val="548DD4" w:themeColor="text2" w:themeTint="99"/>
        </w:rPr>
        <w:t xml:space="preserve"> confidence level of safety-relevant information</w:t>
      </w:r>
      <w:r w:rsidR="005739FB">
        <w:rPr>
          <w:color w:val="548DD4" w:themeColor="text2" w:themeTint="99"/>
        </w:rPr>
        <w:t xml:space="preserve"> (e.g. status, data and system integrity)</w:t>
      </w:r>
      <w:r w:rsidR="002F7A7E">
        <w:rPr>
          <w:color w:val="548DD4" w:themeColor="text2" w:themeTint="99"/>
        </w:rPr>
        <w:t xml:space="preserve">. </w:t>
      </w:r>
      <w:r w:rsidR="001411B7">
        <w:rPr>
          <w:color w:val="548DD4" w:themeColor="text2" w:themeTint="99"/>
        </w:rPr>
        <w:t>The document summarizes recommendations of service providers, when and how the provided service data should be used by onboard equipment to</w:t>
      </w:r>
      <w:r w:rsidR="007457E7">
        <w:rPr>
          <w:color w:val="548DD4" w:themeColor="text2" w:themeTint="99"/>
        </w:rPr>
        <w:t xml:space="preserve"> ensure</w:t>
      </w:r>
      <w:r w:rsidR="002F7A7E">
        <w:rPr>
          <w:color w:val="548DD4" w:themeColor="text2" w:themeTint="99"/>
        </w:rPr>
        <w:t>, control</w:t>
      </w:r>
      <w:r w:rsidR="007457E7">
        <w:rPr>
          <w:color w:val="548DD4" w:themeColor="text2" w:themeTint="99"/>
        </w:rPr>
        <w:t xml:space="preserve"> and improve the</w:t>
      </w:r>
      <w:r w:rsidR="001411B7">
        <w:rPr>
          <w:color w:val="548DD4" w:themeColor="text2" w:themeTint="99"/>
        </w:rPr>
        <w:t xml:space="preserve"> ship-side PNT data determination.</w:t>
      </w:r>
      <w:r w:rsidR="00553102">
        <w:rPr>
          <w:color w:val="548DD4" w:themeColor="text2" w:themeTint="99"/>
        </w:rPr>
        <w:t xml:space="preserve"> </w:t>
      </w:r>
      <w:r w:rsidR="004B6EE8">
        <w:rPr>
          <w:color w:val="548DD4" w:themeColor="text2" w:themeTint="99"/>
        </w:rPr>
        <w:t>Therefore the a</w:t>
      </w:r>
      <w:r w:rsidR="005739FB">
        <w:rPr>
          <w:color w:val="548DD4" w:themeColor="text2" w:themeTint="99"/>
        </w:rPr>
        <w:t>im of the</w:t>
      </w:r>
      <w:r w:rsidR="004B6EE8">
        <w:rPr>
          <w:color w:val="548DD4" w:themeColor="text2" w:themeTint="99"/>
        </w:rPr>
        <w:t>se</w:t>
      </w:r>
      <w:r w:rsidR="005739FB">
        <w:rPr>
          <w:color w:val="548DD4" w:themeColor="text2" w:themeTint="99"/>
        </w:rPr>
        <w:t xml:space="preserve"> guidelines is </w:t>
      </w:r>
      <w:r w:rsidR="00E7179B">
        <w:rPr>
          <w:color w:val="548DD4" w:themeColor="text2" w:themeTint="99"/>
        </w:rPr>
        <w:t xml:space="preserve">the harmonisation between service provision and </w:t>
      </w:r>
      <w:r w:rsidR="005739FB">
        <w:rPr>
          <w:color w:val="548DD4" w:themeColor="text2" w:themeTint="99"/>
        </w:rPr>
        <w:t xml:space="preserve">service </w:t>
      </w:r>
      <w:r w:rsidR="00E7179B">
        <w:rPr>
          <w:color w:val="548DD4" w:themeColor="text2" w:themeTint="99"/>
        </w:rPr>
        <w:t>utilization</w:t>
      </w:r>
      <w:r w:rsidR="005739FB">
        <w:rPr>
          <w:color w:val="548DD4" w:themeColor="text2" w:themeTint="99"/>
        </w:rPr>
        <w:t xml:space="preserve"> </w:t>
      </w:r>
      <w:r w:rsidR="00E7179B">
        <w:rPr>
          <w:color w:val="548DD4" w:themeColor="text2" w:themeTint="99"/>
        </w:rPr>
        <w:t>to enhance the safety of ships’</w:t>
      </w:r>
      <w:r w:rsidR="004B6EE8">
        <w:rPr>
          <w:color w:val="548DD4" w:themeColor="text2" w:themeTint="99"/>
        </w:rPr>
        <w:t xml:space="preserve"> navigation. </w:t>
      </w:r>
      <w:r w:rsidR="00DF0E0C">
        <w:rPr>
          <w:color w:val="548DD4" w:themeColor="text2" w:themeTint="99"/>
        </w:rPr>
        <w:t xml:space="preserve">This enables, on the one hand, that an efficient utilization of services on board the ship can be achieved. On the other hand, this forces the clarification of responsibilities and dependencies between shore-side and ship-side parts of the maritime PNT system to achieve a reliable and resilient PNT data provision </w:t>
      </w:r>
      <w:r w:rsidR="006652DA">
        <w:rPr>
          <w:color w:val="548DD4" w:themeColor="text2" w:themeTint="99"/>
        </w:rPr>
        <w:t>under consideration of</w:t>
      </w:r>
      <w:r w:rsidR="00DF0E0C">
        <w:rPr>
          <w:color w:val="548DD4" w:themeColor="text2" w:themeTint="99"/>
        </w:rPr>
        <w:t xml:space="preserve"> diversity on performance requirements. </w:t>
      </w:r>
    </w:p>
    <w:p w:rsidR="00AF7C0A" w:rsidRPr="00193366" w:rsidRDefault="00AF7C0A" w:rsidP="00AF7C0A">
      <w:pPr>
        <w:pStyle w:val="BodyText"/>
        <w:rPr>
          <w:color w:val="548DD4" w:themeColor="text2" w:themeTint="99"/>
        </w:rPr>
      </w:pPr>
      <w:r w:rsidRPr="00193366">
        <w:rPr>
          <w:color w:val="548DD4" w:themeColor="text2" w:themeTint="99"/>
        </w:rPr>
        <w:t xml:space="preserve">This document </w:t>
      </w:r>
      <w:r w:rsidR="006652DA" w:rsidRPr="00193366">
        <w:rPr>
          <w:color w:val="548DD4" w:themeColor="text2" w:themeTint="99"/>
        </w:rPr>
        <w:t xml:space="preserve">is </w:t>
      </w:r>
      <w:r w:rsidRPr="00193366">
        <w:rPr>
          <w:color w:val="548DD4" w:themeColor="text2" w:themeTint="99"/>
        </w:rPr>
        <w:t xml:space="preserve">related </w:t>
      </w:r>
      <w:r w:rsidR="006652DA" w:rsidRPr="00193366">
        <w:rPr>
          <w:color w:val="548DD4" w:themeColor="text2" w:themeTint="99"/>
        </w:rPr>
        <w:t xml:space="preserve">to existing and future </w:t>
      </w:r>
      <w:r w:rsidRPr="00193366">
        <w:rPr>
          <w:color w:val="548DD4" w:themeColor="text2" w:themeTint="99"/>
        </w:rPr>
        <w:t>recommendations</w:t>
      </w:r>
      <w:r w:rsidR="006652DA" w:rsidRPr="00193366">
        <w:rPr>
          <w:color w:val="548DD4" w:themeColor="text2" w:themeTint="99"/>
        </w:rPr>
        <w:t xml:space="preserve"> and guidelines</w:t>
      </w:r>
      <w:r w:rsidRPr="00193366">
        <w:rPr>
          <w:color w:val="548DD4" w:themeColor="text2" w:themeTint="99"/>
        </w:rPr>
        <w:t xml:space="preserve"> from IALA </w:t>
      </w:r>
      <w:r w:rsidR="006652DA" w:rsidRPr="00193366">
        <w:rPr>
          <w:color w:val="548DD4" w:themeColor="text2" w:themeTint="99"/>
        </w:rPr>
        <w:t xml:space="preserve">dealing with the </w:t>
      </w:r>
      <w:r w:rsidR="00193366" w:rsidRPr="00193366">
        <w:rPr>
          <w:color w:val="548DD4" w:themeColor="text2" w:themeTint="99"/>
        </w:rPr>
        <w:t xml:space="preserve">development, deployment and operation </w:t>
      </w:r>
      <w:r w:rsidR="006652DA" w:rsidRPr="00193366">
        <w:rPr>
          <w:color w:val="548DD4" w:themeColor="text2" w:themeTint="99"/>
        </w:rPr>
        <w:t xml:space="preserve">of PNT-relevant service </w:t>
      </w:r>
      <w:r w:rsidR="00193366" w:rsidRPr="00193366">
        <w:rPr>
          <w:color w:val="548DD4" w:themeColor="text2" w:themeTint="99"/>
        </w:rPr>
        <w:t>including technical specification</w:t>
      </w:r>
      <w:r w:rsidR="006652DA" w:rsidRPr="00193366">
        <w:rPr>
          <w:color w:val="548DD4" w:themeColor="text2" w:themeTint="99"/>
        </w:rPr>
        <w:t xml:space="preserve"> of </w:t>
      </w:r>
      <w:r w:rsidR="00193366" w:rsidRPr="00193366">
        <w:rPr>
          <w:color w:val="548DD4" w:themeColor="text2" w:themeTint="99"/>
        </w:rPr>
        <w:t xml:space="preserve">communication interfaces between services and users. </w:t>
      </w:r>
    </w:p>
    <w:p w:rsidR="00AF7C0A" w:rsidRDefault="00AF7C0A" w:rsidP="00AF7C0A">
      <w:pPr>
        <w:pStyle w:val="BodyText"/>
        <w:widowControl w:val="0"/>
        <w:tabs>
          <w:tab w:val="left" w:pos="1841"/>
        </w:tabs>
        <w:kinsoku w:val="0"/>
        <w:overflowPunct w:val="0"/>
        <w:autoSpaceDE w:val="0"/>
        <w:autoSpaceDN w:val="0"/>
        <w:adjustRightInd w:val="0"/>
        <w:spacing w:after="0"/>
        <w:ind w:right="137"/>
        <w:rPr>
          <w:b/>
        </w:rPr>
      </w:pPr>
    </w:p>
    <w:p w:rsidR="00AF7C0A" w:rsidRPr="004D3035" w:rsidRDefault="00AF7C0A" w:rsidP="00AF7C0A">
      <w:pPr>
        <w:pStyle w:val="BodyText"/>
        <w:widowControl w:val="0"/>
        <w:tabs>
          <w:tab w:val="left" w:pos="1841"/>
        </w:tabs>
        <w:kinsoku w:val="0"/>
        <w:overflowPunct w:val="0"/>
        <w:autoSpaceDE w:val="0"/>
        <w:autoSpaceDN w:val="0"/>
        <w:adjustRightInd w:val="0"/>
        <w:spacing w:after="0"/>
        <w:ind w:right="137"/>
        <w:rPr>
          <w:b/>
          <w:spacing w:val="-1"/>
        </w:rPr>
      </w:pPr>
    </w:p>
    <w:p w:rsidR="004D3035" w:rsidRPr="004D3035" w:rsidRDefault="004D3035" w:rsidP="004D3035">
      <w:pPr>
        <w:pStyle w:val="BodyText"/>
        <w:rPr>
          <w:b/>
        </w:rPr>
      </w:pPr>
    </w:p>
    <w:p w:rsidR="00502F4F" w:rsidRPr="00AF7C0A" w:rsidRDefault="00502F4F" w:rsidP="00485AD5">
      <w:pPr>
        <w:pStyle w:val="Heading2"/>
        <w:keepNext/>
        <w:numPr>
          <w:ilvl w:val="1"/>
          <w:numId w:val="20"/>
        </w:numPr>
        <w:tabs>
          <w:tab w:val="num" w:pos="840"/>
        </w:tabs>
        <w:rPr>
          <w:rFonts w:cs="Times New Roman"/>
          <w:iCs/>
          <w:sz w:val="28"/>
          <w:szCs w:val="20"/>
          <w:lang w:eastAsia="fi-FI"/>
        </w:rPr>
      </w:pPr>
      <w:bookmarkStart w:id="9" w:name="_Toc430241239"/>
      <w:r w:rsidRPr="00AF7C0A">
        <w:rPr>
          <w:rFonts w:cs="Times New Roman"/>
          <w:iCs/>
          <w:sz w:val="28"/>
          <w:szCs w:val="20"/>
          <w:lang w:eastAsia="fi-FI"/>
        </w:rPr>
        <w:lastRenderedPageBreak/>
        <w:t>Structure of document</w:t>
      </w:r>
      <w:bookmarkEnd w:id="9"/>
      <w:r w:rsidRPr="00AF7C0A">
        <w:rPr>
          <w:rFonts w:cs="Times New Roman"/>
          <w:iCs/>
          <w:sz w:val="28"/>
          <w:szCs w:val="20"/>
          <w:lang w:eastAsia="fi-FI"/>
        </w:rPr>
        <w:t xml:space="preserve"> </w:t>
      </w:r>
    </w:p>
    <w:p w:rsidR="000404C2" w:rsidRDefault="00186D05" w:rsidP="00E7179B">
      <w:pPr>
        <w:pStyle w:val="BodyText"/>
        <w:rPr>
          <w:color w:val="548DD4" w:themeColor="text2" w:themeTint="99"/>
        </w:rPr>
      </w:pPr>
      <w:r>
        <w:rPr>
          <w:color w:val="548DD4" w:themeColor="text2" w:themeTint="99"/>
        </w:rPr>
        <w:t>Section 1.3</w:t>
      </w:r>
      <w:r w:rsidR="00E7179B" w:rsidRPr="00193366">
        <w:rPr>
          <w:color w:val="548DD4" w:themeColor="text2" w:themeTint="99"/>
        </w:rPr>
        <w:t xml:space="preserve"> </w:t>
      </w:r>
      <w:r w:rsidR="005C13CC">
        <w:rPr>
          <w:color w:val="548DD4" w:themeColor="text2" w:themeTint="99"/>
        </w:rPr>
        <w:t xml:space="preserve">gives an overview about </w:t>
      </w:r>
      <w:r w:rsidR="00193366" w:rsidRPr="00193366">
        <w:rPr>
          <w:color w:val="548DD4" w:themeColor="text2" w:themeTint="99"/>
        </w:rPr>
        <w:t>PNT-relevant services</w:t>
      </w:r>
      <w:r w:rsidR="000070B1">
        <w:rPr>
          <w:color w:val="548DD4" w:themeColor="text2" w:themeTint="99"/>
        </w:rPr>
        <w:t xml:space="preserve"> with relevance for the ship-side PNT data provision</w:t>
      </w:r>
      <w:r w:rsidR="005F539F">
        <w:rPr>
          <w:color w:val="548DD4" w:themeColor="text2" w:themeTint="99"/>
        </w:rPr>
        <w:t xml:space="preserve">. </w:t>
      </w:r>
      <w:r w:rsidR="003849F8">
        <w:rPr>
          <w:color w:val="548DD4" w:themeColor="text2" w:themeTint="99"/>
        </w:rPr>
        <w:t>S</w:t>
      </w:r>
      <w:r w:rsidR="005F539F">
        <w:rPr>
          <w:color w:val="548DD4" w:themeColor="text2" w:themeTint="99"/>
        </w:rPr>
        <w:t>ervice</w:t>
      </w:r>
      <w:r w:rsidR="005C13CC">
        <w:rPr>
          <w:color w:val="548DD4" w:themeColor="text2" w:themeTint="99"/>
        </w:rPr>
        <w:t>s</w:t>
      </w:r>
      <w:r w:rsidR="005F539F">
        <w:rPr>
          <w:color w:val="548DD4" w:themeColor="text2" w:themeTint="99"/>
        </w:rPr>
        <w:t xml:space="preserve"> will be </w:t>
      </w:r>
      <w:r w:rsidR="005C13CC">
        <w:rPr>
          <w:color w:val="548DD4" w:themeColor="text2" w:themeTint="99"/>
        </w:rPr>
        <w:t>classified</w:t>
      </w:r>
      <w:r w:rsidR="005F539F">
        <w:rPr>
          <w:color w:val="548DD4" w:themeColor="text2" w:themeTint="99"/>
        </w:rPr>
        <w:t xml:space="preserve"> in relation to </w:t>
      </w:r>
      <w:r w:rsidR="000404C2">
        <w:rPr>
          <w:color w:val="548DD4" w:themeColor="text2" w:themeTint="99"/>
        </w:rPr>
        <w:t>functions</w:t>
      </w:r>
      <w:r w:rsidR="00EE7921">
        <w:rPr>
          <w:color w:val="548DD4" w:themeColor="text2" w:themeTint="99"/>
        </w:rPr>
        <w:t xml:space="preserve">, </w:t>
      </w:r>
      <w:r w:rsidR="005F539F">
        <w:rPr>
          <w:color w:val="548DD4" w:themeColor="text2" w:themeTint="99"/>
        </w:rPr>
        <w:t>aimed data</w:t>
      </w:r>
      <w:r w:rsidR="000404C2">
        <w:rPr>
          <w:color w:val="548DD4" w:themeColor="text2" w:themeTint="99"/>
        </w:rPr>
        <w:t xml:space="preserve"> </w:t>
      </w:r>
      <w:r w:rsidR="005F539F">
        <w:rPr>
          <w:color w:val="548DD4" w:themeColor="text2" w:themeTint="99"/>
        </w:rPr>
        <w:t>output</w:t>
      </w:r>
      <w:r w:rsidR="00EE7921">
        <w:rPr>
          <w:color w:val="548DD4" w:themeColor="text2" w:themeTint="99"/>
        </w:rPr>
        <w:t xml:space="preserve"> and performance</w:t>
      </w:r>
      <w:r w:rsidR="005F539F">
        <w:rPr>
          <w:color w:val="548DD4" w:themeColor="text2" w:themeTint="99"/>
        </w:rPr>
        <w:t xml:space="preserve">. </w:t>
      </w:r>
      <w:r w:rsidR="000404C2">
        <w:rPr>
          <w:color w:val="548DD4" w:themeColor="text2" w:themeTint="99"/>
        </w:rPr>
        <w:t xml:space="preserve">Examples of </w:t>
      </w:r>
      <w:r w:rsidR="005C13CC">
        <w:rPr>
          <w:color w:val="548DD4" w:themeColor="text2" w:themeTint="99"/>
        </w:rPr>
        <w:t>current</w:t>
      </w:r>
      <w:r w:rsidR="000404C2">
        <w:rPr>
          <w:color w:val="548DD4" w:themeColor="text2" w:themeTint="99"/>
        </w:rPr>
        <w:t xml:space="preserve"> or foreseen service implementations are given to explain role and responsibilities within the maritime PNT system. </w:t>
      </w:r>
    </w:p>
    <w:p w:rsidR="00222AEB" w:rsidRDefault="000404C2" w:rsidP="00222AEB">
      <w:pPr>
        <w:pStyle w:val="BodyText"/>
        <w:rPr>
          <w:color w:val="548DD4" w:themeColor="text2" w:themeTint="99"/>
        </w:rPr>
      </w:pPr>
      <w:r w:rsidRPr="00193366">
        <w:rPr>
          <w:color w:val="548DD4" w:themeColor="text2" w:themeTint="99"/>
        </w:rPr>
        <w:t>Chapter</w:t>
      </w:r>
      <w:r>
        <w:rPr>
          <w:color w:val="548DD4" w:themeColor="text2" w:themeTint="99"/>
        </w:rPr>
        <w:t xml:space="preserve"> </w:t>
      </w:r>
      <w:r w:rsidR="00186D05">
        <w:rPr>
          <w:color w:val="548DD4" w:themeColor="text2" w:themeTint="99"/>
        </w:rPr>
        <w:t>2</w:t>
      </w:r>
      <w:r>
        <w:rPr>
          <w:color w:val="548DD4" w:themeColor="text2" w:themeTint="99"/>
        </w:rPr>
        <w:t xml:space="preserve"> </w:t>
      </w:r>
      <w:r w:rsidR="00222AEB">
        <w:rPr>
          <w:color w:val="548DD4" w:themeColor="text2" w:themeTint="99"/>
        </w:rPr>
        <w:t xml:space="preserve">provides technical aspects for a service user on how to access on output data of </w:t>
      </w:r>
      <w:r w:rsidRPr="00193366">
        <w:rPr>
          <w:color w:val="548DD4" w:themeColor="text2" w:themeTint="99"/>
        </w:rPr>
        <w:t>PNT-relevant services</w:t>
      </w:r>
      <w:r w:rsidR="00222AEB">
        <w:rPr>
          <w:color w:val="548DD4" w:themeColor="text2" w:themeTint="99"/>
        </w:rPr>
        <w:t>.</w:t>
      </w:r>
      <w:r>
        <w:rPr>
          <w:color w:val="548DD4" w:themeColor="text2" w:themeTint="99"/>
        </w:rPr>
        <w:t xml:space="preserve"> For this purpose </w:t>
      </w:r>
      <w:r w:rsidR="005C13CC">
        <w:rPr>
          <w:color w:val="548DD4" w:themeColor="text2" w:themeTint="99"/>
        </w:rPr>
        <w:t>it is necessary to consider all s</w:t>
      </w:r>
      <w:r w:rsidR="00222AEB">
        <w:rPr>
          <w:color w:val="548DD4" w:themeColor="text2" w:themeTint="99"/>
        </w:rPr>
        <w:t>upported communication means</w:t>
      </w:r>
      <w:r w:rsidR="00F12EE1">
        <w:rPr>
          <w:color w:val="548DD4" w:themeColor="text2" w:themeTint="99"/>
        </w:rPr>
        <w:t>, which are applied or</w:t>
      </w:r>
      <w:r w:rsidR="005C13CC">
        <w:rPr>
          <w:color w:val="548DD4" w:themeColor="text2" w:themeTint="99"/>
        </w:rPr>
        <w:t xml:space="preserve"> foreseen to realize the data exchange between service provider and service user. The app</w:t>
      </w:r>
      <w:r w:rsidR="009D65D2">
        <w:rPr>
          <w:color w:val="548DD4" w:themeColor="text2" w:themeTint="99"/>
        </w:rPr>
        <w:t>licable communication means are described</w:t>
      </w:r>
      <w:r w:rsidR="005C13CC">
        <w:rPr>
          <w:color w:val="548DD4" w:themeColor="text2" w:themeTint="99"/>
        </w:rPr>
        <w:t xml:space="preserve"> in relation to communication channels and signals up to data protocols, messages, and formats. </w:t>
      </w:r>
    </w:p>
    <w:p w:rsidR="00C66684" w:rsidRDefault="00F12EE1" w:rsidP="006744B0">
      <w:pPr>
        <w:pStyle w:val="BodyText"/>
        <w:rPr>
          <w:color w:val="548DD4" w:themeColor="text2" w:themeTint="99"/>
        </w:rPr>
      </w:pPr>
      <w:r>
        <w:rPr>
          <w:color w:val="548DD4" w:themeColor="text2" w:themeTint="99"/>
        </w:rPr>
        <w:t xml:space="preserve">Chapter </w:t>
      </w:r>
      <w:r w:rsidR="00186D05">
        <w:rPr>
          <w:color w:val="548DD4" w:themeColor="text2" w:themeTint="99"/>
        </w:rPr>
        <w:t>3</w:t>
      </w:r>
      <w:r>
        <w:rPr>
          <w:color w:val="548DD4" w:themeColor="text2" w:themeTint="99"/>
        </w:rPr>
        <w:t xml:space="preserve"> </w:t>
      </w:r>
      <w:r w:rsidR="00011B3E">
        <w:rPr>
          <w:color w:val="548DD4" w:themeColor="text2" w:themeTint="99"/>
        </w:rPr>
        <w:t>summarizes</w:t>
      </w:r>
      <w:r>
        <w:rPr>
          <w:color w:val="548DD4" w:themeColor="text2" w:themeTint="99"/>
        </w:rPr>
        <w:t xml:space="preserve"> recommendations of service providers </w:t>
      </w:r>
      <w:r w:rsidR="009D65D2">
        <w:rPr>
          <w:color w:val="548DD4" w:themeColor="text2" w:themeTint="99"/>
        </w:rPr>
        <w:t xml:space="preserve">on how to use the service data </w:t>
      </w:r>
      <w:r w:rsidR="00EE7921">
        <w:rPr>
          <w:color w:val="548DD4" w:themeColor="text2" w:themeTint="99"/>
        </w:rPr>
        <w:t>during</w:t>
      </w:r>
      <w:r w:rsidR="009D65D2">
        <w:rPr>
          <w:color w:val="548DD4" w:themeColor="text2" w:themeTint="99"/>
        </w:rPr>
        <w:t xml:space="preserve"> onboard PNT data </w:t>
      </w:r>
      <w:r w:rsidR="00EE7921">
        <w:rPr>
          <w:color w:val="548DD4" w:themeColor="text2" w:themeTint="99"/>
        </w:rPr>
        <w:t xml:space="preserve">processing. </w:t>
      </w:r>
      <w:r w:rsidR="006744B0">
        <w:rPr>
          <w:color w:val="548DD4" w:themeColor="text2" w:themeTint="99"/>
        </w:rPr>
        <w:t>At beginning algorithm</w:t>
      </w:r>
      <w:r w:rsidR="00977EA2">
        <w:rPr>
          <w:color w:val="548DD4" w:themeColor="text2" w:themeTint="99"/>
        </w:rPr>
        <w:t>s</w:t>
      </w:r>
      <w:r w:rsidR="006744B0">
        <w:rPr>
          <w:color w:val="548DD4" w:themeColor="text2" w:themeTint="99"/>
        </w:rPr>
        <w:t xml:space="preserve"> and methods are described, which are sufficient for t</w:t>
      </w:r>
      <w:r w:rsidR="00EE7921">
        <w:rPr>
          <w:color w:val="548DD4" w:themeColor="text2" w:themeTint="99"/>
        </w:rPr>
        <w:t xml:space="preserve">he </w:t>
      </w:r>
      <w:r w:rsidR="006744B0">
        <w:rPr>
          <w:color w:val="548DD4" w:themeColor="text2" w:themeTint="99"/>
        </w:rPr>
        <w:t xml:space="preserve">onboard </w:t>
      </w:r>
      <w:r w:rsidR="00EE7921">
        <w:rPr>
          <w:color w:val="548DD4" w:themeColor="text2" w:themeTint="99"/>
        </w:rPr>
        <w:t xml:space="preserve">generation of PNT data </w:t>
      </w:r>
      <w:r w:rsidR="006744B0">
        <w:rPr>
          <w:color w:val="548DD4" w:themeColor="text2" w:themeTint="99"/>
        </w:rPr>
        <w:t>and</w:t>
      </w:r>
      <w:r w:rsidR="00EE7921">
        <w:rPr>
          <w:color w:val="548DD4" w:themeColor="text2" w:themeTint="99"/>
        </w:rPr>
        <w:t xml:space="preserve"> the integrity monitoring</w:t>
      </w:r>
      <w:r w:rsidR="006744B0">
        <w:rPr>
          <w:color w:val="548DD4" w:themeColor="text2" w:themeTint="99"/>
        </w:rPr>
        <w:t xml:space="preserve">. In this context special attention is laid on </w:t>
      </w:r>
      <w:r w:rsidR="00437654">
        <w:rPr>
          <w:color w:val="548DD4" w:themeColor="text2" w:themeTint="99"/>
        </w:rPr>
        <w:t xml:space="preserve">onboard </w:t>
      </w:r>
      <w:r w:rsidR="006744B0">
        <w:rPr>
          <w:color w:val="548DD4" w:themeColor="text2" w:themeTint="99"/>
        </w:rPr>
        <w:t>decision</w:t>
      </w:r>
      <w:r w:rsidR="00D6029F">
        <w:rPr>
          <w:color w:val="548DD4" w:themeColor="text2" w:themeTint="99"/>
        </w:rPr>
        <w:t xml:space="preserve"> processes </w:t>
      </w:r>
      <w:r w:rsidR="00B12A7A">
        <w:rPr>
          <w:color w:val="548DD4" w:themeColor="text2" w:themeTint="99"/>
        </w:rPr>
        <w:t>using</w:t>
      </w:r>
      <w:r w:rsidR="006744B0">
        <w:rPr>
          <w:color w:val="548DD4" w:themeColor="text2" w:themeTint="99"/>
        </w:rPr>
        <w:t xml:space="preserve"> integrity and status information</w:t>
      </w:r>
      <w:r w:rsidR="00D6029F">
        <w:rPr>
          <w:color w:val="548DD4" w:themeColor="text2" w:themeTint="99"/>
        </w:rPr>
        <w:t xml:space="preserve"> provided by </w:t>
      </w:r>
      <w:r w:rsidR="00B12A7A">
        <w:rPr>
          <w:color w:val="548DD4" w:themeColor="text2" w:themeTint="99"/>
        </w:rPr>
        <w:t xml:space="preserve">the </w:t>
      </w:r>
      <w:r w:rsidR="00D6029F">
        <w:rPr>
          <w:color w:val="548DD4" w:themeColor="text2" w:themeTint="99"/>
        </w:rPr>
        <w:t>service</w:t>
      </w:r>
      <w:r w:rsidR="00437654">
        <w:rPr>
          <w:color w:val="548DD4" w:themeColor="text2" w:themeTint="99"/>
        </w:rPr>
        <w:t>s</w:t>
      </w:r>
      <w:r w:rsidR="00D6029F">
        <w:rPr>
          <w:color w:val="548DD4" w:themeColor="text2" w:themeTint="99"/>
        </w:rPr>
        <w:t xml:space="preserve">. </w:t>
      </w:r>
      <w:r w:rsidR="00011B3E">
        <w:rPr>
          <w:color w:val="548DD4" w:themeColor="text2" w:themeTint="99"/>
        </w:rPr>
        <w:t>Furthermore the chapter provides basic principles for the</w:t>
      </w:r>
      <w:r w:rsidR="00D6029F">
        <w:rPr>
          <w:color w:val="548DD4" w:themeColor="text2" w:themeTint="99"/>
        </w:rPr>
        <w:t xml:space="preserve"> integrated use of various services </w:t>
      </w:r>
      <w:r w:rsidR="00C66684">
        <w:rPr>
          <w:color w:val="548DD4" w:themeColor="text2" w:themeTint="99"/>
        </w:rPr>
        <w:t xml:space="preserve">within onboard PNT data determination and integrity monitoring. In this context </w:t>
      </w:r>
      <w:r w:rsidR="00A31A22">
        <w:rPr>
          <w:color w:val="548DD4" w:themeColor="text2" w:themeTint="99"/>
        </w:rPr>
        <w:t>various</w:t>
      </w:r>
      <w:r w:rsidR="00C66684">
        <w:rPr>
          <w:color w:val="548DD4" w:themeColor="text2" w:themeTint="99"/>
        </w:rPr>
        <w:t xml:space="preserve"> coverage aspects are </w:t>
      </w:r>
      <w:r w:rsidR="00A31A22">
        <w:rPr>
          <w:color w:val="548DD4" w:themeColor="text2" w:themeTint="99"/>
        </w:rPr>
        <w:t>considered</w:t>
      </w:r>
      <w:r w:rsidR="00C66684">
        <w:rPr>
          <w:color w:val="548DD4" w:themeColor="text2" w:themeTint="99"/>
        </w:rPr>
        <w:t>.</w:t>
      </w:r>
    </w:p>
    <w:p w:rsidR="00A31A22" w:rsidRDefault="00C66684" w:rsidP="00727196">
      <w:pPr>
        <w:pStyle w:val="BodyText"/>
        <w:rPr>
          <w:color w:val="548DD4" w:themeColor="text2" w:themeTint="99"/>
        </w:rPr>
      </w:pPr>
      <w:r>
        <w:rPr>
          <w:color w:val="548DD4" w:themeColor="text2" w:themeTint="99"/>
        </w:rPr>
        <w:t xml:space="preserve">Chapter </w:t>
      </w:r>
      <w:r w:rsidR="009E5C01">
        <w:rPr>
          <w:color w:val="548DD4" w:themeColor="text2" w:themeTint="99"/>
        </w:rPr>
        <w:t>4 deals</w:t>
      </w:r>
      <w:r w:rsidR="00A31A22">
        <w:rPr>
          <w:color w:val="548DD4" w:themeColor="text2" w:themeTint="99"/>
        </w:rPr>
        <w:t xml:space="preserve"> with the coordination between shore-side and ship-side integrity monitoring</w:t>
      </w:r>
      <w:r w:rsidR="003B4203">
        <w:rPr>
          <w:color w:val="548DD4" w:themeColor="text2" w:themeTint="99"/>
        </w:rPr>
        <w:t xml:space="preserve">. Effectively, the onboard PNT data processing </w:t>
      </w:r>
      <w:r w:rsidR="00F942CE">
        <w:rPr>
          <w:color w:val="548DD4" w:themeColor="text2" w:themeTint="99"/>
        </w:rPr>
        <w:t>acts as</w:t>
      </w:r>
      <w:r w:rsidR="003B4203">
        <w:rPr>
          <w:color w:val="548DD4" w:themeColor="text2" w:themeTint="99"/>
        </w:rPr>
        <w:t xml:space="preserve"> “user” of </w:t>
      </w:r>
      <w:r w:rsidR="00727196">
        <w:rPr>
          <w:color w:val="548DD4" w:themeColor="text2" w:themeTint="99"/>
        </w:rPr>
        <w:t xml:space="preserve">all </w:t>
      </w:r>
      <w:r w:rsidR="003B4203">
        <w:rPr>
          <w:color w:val="548DD4" w:themeColor="text2" w:themeTint="99"/>
        </w:rPr>
        <w:t>PNT-relevant services</w:t>
      </w:r>
      <w:r w:rsidR="00F942CE">
        <w:rPr>
          <w:color w:val="548DD4" w:themeColor="text2" w:themeTint="99"/>
        </w:rPr>
        <w:t xml:space="preserve">. </w:t>
      </w:r>
      <w:r w:rsidR="00727196">
        <w:rPr>
          <w:color w:val="548DD4" w:themeColor="text2" w:themeTint="99"/>
        </w:rPr>
        <w:t xml:space="preserve">Therefore requirements on service provision should be derived from ship-side needs taking into account possibilities for a further improvement of PNT data provision in relation, to accuracy, integrity, continuity, and availability. In this context the demand on </w:t>
      </w:r>
      <w:r w:rsidR="003B4203">
        <w:rPr>
          <w:color w:val="548DD4" w:themeColor="text2" w:themeTint="99"/>
        </w:rPr>
        <w:t>trustworthy status and integrity information in relation to available WWRNS and PNT-relevant services</w:t>
      </w:r>
      <w:r w:rsidR="00727196">
        <w:rPr>
          <w:color w:val="548DD4" w:themeColor="text2" w:themeTint="99"/>
        </w:rPr>
        <w:t xml:space="preserve"> will be clarified.</w:t>
      </w:r>
      <w:r w:rsidR="003B4203">
        <w:rPr>
          <w:color w:val="548DD4" w:themeColor="text2" w:themeTint="99"/>
        </w:rPr>
        <w:t xml:space="preserve"> </w:t>
      </w:r>
    </w:p>
    <w:p w:rsidR="00E7179B" w:rsidRPr="00186D05" w:rsidRDefault="00E7179B" w:rsidP="00E7179B">
      <w:pPr>
        <w:pStyle w:val="BodyText"/>
        <w:rPr>
          <w:color w:val="548DD4" w:themeColor="text2" w:themeTint="99"/>
        </w:rPr>
      </w:pPr>
      <w:r w:rsidRPr="00186D05">
        <w:rPr>
          <w:color w:val="548DD4" w:themeColor="text2" w:themeTint="99"/>
        </w:rPr>
        <w:t>The following annexes are included:</w:t>
      </w:r>
    </w:p>
    <w:p w:rsidR="00E7179B" w:rsidRPr="00186D05" w:rsidRDefault="00E7179B" w:rsidP="00E7179B">
      <w:pPr>
        <w:numPr>
          <w:ilvl w:val="0"/>
          <w:numId w:val="47"/>
        </w:numPr>
        <w:spacing w:before="60" w:after="60"/>
        <w:jc w:val="both"/>
        <w:rPr>
          <w:color w:val="548DD4" w:themeColor="text2" w:themeTint="99"/>
        </w:rPr>
      </w:pPr>
      <w:r w:rsidRPr="00186D05">
        <w:rPr>
          <w:color w:val="548DD4" w:themeColor="text2" w:themeTint="99"/>
        </w:rPr>
        <w:t xml:space="preserve">Annex A: </w:t>
      </w:r>
      <w:r w:rsidR="00F12EE1" w:rsidRPr="00186D05">
        <w:rPr>
          <w:color w:val="548DD4" w:themeColor="text2" w:themeTint="99"/>
        </w:rPr>
        <w:tab/>
      </w:r>
      <w:r w:rsidRPr="00186D05">
        <w:rPr>
          <w:color w:val="548DD4" w:themeColor="text2" w:themeTint="99"/>
        </w:rPr>
        <w:t>Abbreviations</w:t>
      </w:r>
    </w:p>
    <w:p w:rsidR="00E7179B" w:rsidRDefault="00E7179B" w:rsidP="00E7179B">
      <w:pPr>
        <w:numPr>
          <w:ilvl w:val="0"/>
          <w:numId w:val="47"/>
        </w:numPr>
        <w:spacing w:before="60" w:after="60"/>
        <w:jc w:val="both"/>
        <w:rPr>
          <w:color w:val="548DD4" w:themeColor="text2" w:themeTint="99"/>
        </w:rPr>
      </w:pPr>
      <w:r w:rsidRPr="00186D05">
        <w:rPr>
          <w:color w:val="548DD4" w:themeColor="text2" w:themeTint="99"/>
        </w:rPr>
        <w:t xml:space="preserve">Annex B: </w:t>
      </w:r>
      <w:r w:rsidR="00F12EE1" w:rsidRPr="00186D05">
        <w:rPr>
          <w:color w:val="548DD4" w:themeColor="text2" w:themeTint="99"/>
        </w:rPr>
        <w:tab/>
      </w:r>
      <w:r w:rsidR="00186D05" w:rsidRPr="00186D05">
        <w:rPr>
          <w:color w:val="548DD4" w:themeColor="text2" w:themeTint="99"/>
        </w:rPr>
        <w:t>Definitions</w:t>
      </w:r>
    </w:p>
    <w:p w:rsidR="00C66684" w:rsidRPr="00186D05" w:rsidRDefault="00C66684" w:rsidP="00E7179B">
      <w:pPr>
        <w:numPr>
          <w:ilvl w:val="0"/>
          <w:numId w:val="47"/>
        </w:numPr>
        <w:spacing w:before="60" w:after="60"/>
        <w:jc w:val="both"/>
        <w:rPr>
          <w:color w:val="548DD4" w:themeColor="text2" w:themeTint="99"/>
        </w:rPr>
      </w:pPr>
      <w:r>
        <w:rPr>
          <w:color w:val="548DD4" w:themeColor="text2" w:themeTint="99"/>
        </w:rPr>
        <w:t>Annex C:</w:t>
      </w:r>
      <w:r>
        <w:rPr>
          <w:color w:val="548DD4" w:themeColor="text2" w:themeTint="99"/>
        </w:rPr>
        <w:tab/>
        <w:t>References</w:t>
      </w:r>
    </w:p>
    <w:p w:rsidR="00502F4F" w:rsidRPr="004D3035" w:rsidRDefault="00502F4F" w:rsidP="00502F4F">
      <w:pPr>
        <w:rPr>
          <w:b/>
        </w:rPr>
      </w:pPr>
    </w:p>
    <w:p w:rsidR="00502F4F" w:rsidRPr="00186D05" w:rsidRDefault="00B34FDB" w:rsidP="00186D05">
      <w:pPr>
        <w:pStyle w:val="Heading2"/>
        <w:keepNext/>
        <w:numPr>
          <w:ilvl w:val="1"/>
          <w:numId w:val="20"/>
        </w:numPr>
        <w:tabs>
          <w:tab w:val="num" w:pos="840"/>
        </w:tabs>
        <w:rPr>
          <w:rFonts w:cs="Times New Roman"/>
          <w:iCs/>
          <w:sz w:val="28"/>
          <w:szCs w:val="20"/>
          <w:lang w:eastAsia="fi-FI"/>
        </w:rPr>
      </w:pPr>
      <w:bookmarkStart w:id="10" w:name="_Toc430241240"/>
      <w:r w:rsidRPr="00186D05">
        <w:rPr>
          <w:rFonts w:cs="Times New Roman"/>
          <w:iCs/>
          <w:sz w:val="28"/>
          <w:szCs w:val="20"/>
          <w:lang w:eastAsia="fi-FI"/>
        </w:rPr>
        <w:t xml:space="preserve">Overview of </w:t>
      </w:r>
      <w:r w:rsidR="00193366" w:rsidRPr="00186D05">
        <w:rPr>
          <w:rFonts w:cs="Times New Roman"/>
          <w:iCs/>
          <w:sz w:val="28"/>
          <w:szCs w:val="20"/>
          <w:lang w:eastAsia="fi-FI"/>
        </w:rPr>
        <w:t>PNT-relevant</w:t>
      </w:r>
      <w:r w:rsidRPr="00186D05">
        <w:rPr>
          <w:rFonts w:cs="Times New Roman"/>
          <w:iCs/>
          <w:sz w:val="28"/>
          <w:szCs w:val="20"/>
          <w:lang w:eastAsia="fi-FI"/>
        </w:rPr>
        <w:t xml:space="preserve"> Service</w:t>
      </w:r>
      <w:r w:rsidR="00851D90" w:rsidRPr="00186D05">
        <w:rPr>
          <w:rFonts w:cs="Times New Roman"/>
          <w:iCs/>
          <w:sz w:val="28"/>
          <w:szCs w:val="20"/>
          <w:lang w:eastAsia="fi-FI"/>
        </w:rPr>
        <w:t>s</w:t>
      </w:r>
      <w:bookmarkEnd w:id="10"/>
      <w:r w:rsidR="004D3035" w:rsidRPr="00186D05">
        <w:rPr>
          <w:rFonts w:cs="Times New Roman"/>
          <w:iCs/>
          <w:sz w:val="28"/>
          <w:szCs w:val="20"/>
          <w:lang w:eastAsia="fi-FI"/>
        </w:rPr>
        <w:t xml:space="preserve"> </w:t>
      </w:r>
    </w:p>
    <w:p w:rsidR="004F5660" w:rsidRPr="004F5660" w:rsidRDefault="004F5660" w:rsidP="004F5660">
      <w:pPr>
        <w:pStyle w:val="BodyText"/>
        <w:rPr>
          <w:color w:val="8DB3E2" w:themeColor="text2" w:themeTint="66"/>
          <w:lang w:eastAsia="de-DE"/>
        </w:rPr>
      </w:pPr>
      <w:r w:rsidRPr="004F5660">
        <w:rPr>
          <w:color w:val="8DB3E2" w:themeColor="text2" w:themeTint="66"/>
          <w:lang w:eastAsia="de-DE"/>
        </w:rPr>
        <w:t>[</w:t>
      </w:r>
      <w:r w:rsidR="00C66684">
        <w:rPr>
          <w:color w:val="8DB3E2" w:themeColor="text2" w:themeTint="66"/>
          <w:lang w:eastAsia="de-DE"/>
        </w:rPr>
        <w:t>Short Specific</w:t>
      </w:r>
      <w:r w:rsidR="00727196">
        <w:rPr>
          <w:color w:val="8DB3E2" w:themeColor="text2" w:themeTint="66"/>
          <w:lang w:eastAsia="de-DE"/>
        </w:rPr>
        <w:t>a</w:t>
      </w:r>
      <w:r w:rsidR="00C66684">
        <w:rPr>
          <w:color w:val="8DB3E2" w:themeColor="text2" w:themeTint="66"/>
          <w:lang w:eastAsia="de-DE"/>
        </w:rPr>
        <w:t xml:space="preserve">tion of Service, </w:t>
      </w:r>
      <w:r w:rsidRPr="004F5660">
        <w:rPr>
          <w:color w:val="8DB3E2" w:themeColor="text2" w:themeTint="66"/>
          <w:lang w:eastAsia="de-DE"/>
        </w:rPr>
        <w:t>Link to other IALA guidelines</w:t>
      </w:r>
      <w:r w:rsidR="00C66684">
        <w:rPr>
          <w:color w:val="8DB3E2" w:themeColor="text2" w:themeTint="66"/>
          <w:lang w:eastAsia="de-DE"/>
        </w:rPr>
        <w:t xml:space="preserve"> and recommendations</w:t>
      </w:r>
      <w:r w:rsidRPr="004F5660">
        <w:rPr>
          <w:color w:val="8DB3E2" w:themeColor="text2" w:themeTint="66"/>
          <w:lang w:eastAsia="de-DE"/>
        </w:rPr>
        <w:t xml:space="preserve"> dealing with service provision and operation]</w:t>
      </w:r>
    </w:p>
    <w:p w:rsidR="00502F4F" w:rsidRDefault="00B07EDB" w:rsidP="00186D05">
      <w:pPr>
        <w:pStyle w:val="Heading2"/>
        <w:keepNext/>
        <w:numPr>
          <w:ilvl w:val="2"/>
          <w:numId w:val="20"/>
        </w:numPr>
      </w:pPr>
      <w:bookmarkStart w:id="11" w:name="_Toc430241241"/>
      <w:r>
        <w:t>GNSS Augmentation Service</w:t>
      </w:r>
      <w:bookmarkEnd w:id="11"/>
    </w:p>
    <w:p w:rsidR="00B07EDB" w:rsidRDefault="00B07EDB" w:rsidP="00186D05">
      <w:pPr>
        <w:pStyle w:val="Heading2"/>
        <w:keepNext/>
        <w:numPr>
          <w:ilvl w:val="2"/>
          <w:numId w:val="55"/>
        </w:numPr>
      </w:pPr>
      <w:bookmarkStart w:id="12" w:name="_Toc430241242"/>
      <w:r>
        <w:t>Ground-based</w:t>
      </w:r>
      <w:bookmarkEnd w:id="12"/>
    </w:p>
    <w:p w:rsidR="00B07EDB" w:rsidRDefault="00B07EDB" w:rsidP="00186D05">
      <w:pPr>
        <w:pStyle w:val="Heading2"/>
        <w:keepNext/>
        <w:numPr>
          <w:ilvl w:val="2"/>
          <w:numId w:val="55"/>
        </w:numPr>
      </w:pPr>
      <w:bookmarkStart w:id="13" w:name="_Toc430241243"/>
      <w:r>
        <w:t>Satellite-based</w:t>
      </w:r>
      <w:bookmarkEnd w:id="13"/>
    </w:p>
    <w:p w:rsidR="00B07EDB" w:rsidRDefault="00B07EDB" w:rsidP="00186D05">
      <w:pPr>
        <w:pStyle w:val="Heading2"/>
        <w:keepNext/>
        <w:numPr>
          <w:ilvl w:val="2"/>
          <w:numId w:val="20"/>
        </w:numPr>
      </w:pPr>
      <w:bookmarkStart w:id="14" w:name="_Toc430241244"/>
      <w:r>
        <w:t>Terrestrial Radionavigation Service</w:t>
      </w:r>
      <w:bookmarkEnd w:id="14"/>
    </w:p>
    <w:p w:rsidR="00B07EDB" w:rsidRDefault="00B07EDB" w:rsidP="00186D05">
      <w:pPr>
        <w:pStyle w:val="Heading2"/>
        <w:keepNext/>
        <w:numPr>
          <w:ilvl w:val="2"/>
          <w:numId w:val="55"/>
        </w:numPr>
      </w:pPr>
      <w:bookmarkStart w:id="15" w:name="_Toc430241245"/>
      <w:r>
        <w:t>eLoran</w:t>
      </w:r>
      <w:bookmarkEnd w:id="15"/>
    </w:p>
    <w:p w:rsidR="00B07EDB" w:rsidRDefault="00B07EDB" w:rsidP="00186D05">
      <w:pPr>
        <w:pStyle w:val="Heading2"/>
        <w:keepNext/>
        <w:numPr>
          <w:ilvl w:val="2"/>
          <w:numId w:val="55"/>
        </w:numPr>
      </w:pPr>
      <w:bookmarkStart w:id="16" w:name="_Toc430241246"/>
      <w:r>
        <w:t>R-Mode</w:t>
      </w:r>
      <w:bookmarkEnd w:id="16"/>
    </w:p>
    <w:p w:rsidR="00B07EDB" w:rsidRDefault="00B07EDB" w:rsidP="00186D05">
      <w:pPr>
        <w:pStyle w:val="Heading2"/>
        <w:keepNext/>
        <w:numPr>
          <w:ilvl w:val="2"/>
          <w:numId w:val="55"/>
        </w:numPr>
      </w:pPr>
      <w:bookmarkStart w:id="17" w:name="_Toc430241247"/>
      <w:r>
        <w:t>Tbd</w:t>
      </w:r>
      <w:bookmarkEnd w:id="17"/>
    </w:p>
    <w:p w:rsidR="00B07EDB" w:rsidRDefault="00B07EDB" w:rsidP="00186D05">
      <w:pPr>
        <w:pStyle w:val="Heading2"/>
        <w:keepNext/>
        <w:numPr>
          <w:ilvl w:val="2"/>
          <w:numId w:val="20"/>
        </w:numPr>
      </w:pPr>
      <w:bookmarkStart w:id="18" w:name="_Toc430241248"/>
      <w:r>
        <w:t>Provision of PNT-relevant Safety Information</w:t>
      </w:r>
      <w:bookmarkEnd w:id="18"/>
    </w:p>
    <w:p w:rsidR="00251085" w:rsidRPr="00251085" w:rsidRDefault="00251085" w:rsidP="00251085">
      <w:pPr>
        <w:pStyle w:val="BodyText"/>
      </w:pPr>
    </w:p>
    <w:p w:rsidR="00B07EDB" w:rsidRPr="00B07EDB" w:rsidRDefault="00B07EDB" w:rsidP="00B07EDB">
      <w:pPr>
        <w:pStyle w:val="BodyText"/>
      </w:pPr>
    </w:p>
    <w:p w:rsidR="00B34FDB" w:rsidRDefault="00B34FDB" w:rsidP="00B34FDB">
      <w:pPr>
        <w:pStyle w:val="Heading1"/>
        <w:numPr>
          <w:ilvl w:val="0"/>
          <w:numId w:val="20"/>
        </w:numPr>
        <w:spacing w:after="120"/>
      </w:pPr>
      <w:bookmarkStart w:id="19" w:name="_Toc430241249"/>
      <w:r>
        <w:t>Interfaces to ensure Service utilization</w:t>
      </w:r>
      <w:bookmarkEnd w:id="19"/>
      <w:r>
        <w:t xml:space="preserve"> </w:t>
      </w:r>
    </w:p>
    <w:p w:rsidR="004F5660" w:rsidRPr="004F5660" w:rsidRDefault="004F5660" w:rsidP="004F5660">
      <w:pPr>
        <w:pStyle w:val="BodyText"/>
        <w:rPr>
          <w:color w:val="8DB3E2" w:themeColor="text2" w:themeTint="66"/>
          <w:lang w:eastAsia="de-DE"/>
        </w:rPr>
      </w:pPr>
      <w:r w:rsidRPr="004F5660">
        <w:rPr>
          <w:color w:val="8DB3E2" w:themeColor="text2" w:themeTint="66"/>
          <w:lang w:eastAsia="de-DE"/>
        </w:rPr>
        <w:t>[</w:t>
      </w:r>
      <w:r w:rsidR="00C66684">
        <w:rPr>
          <w:color w:val="8DB3E2" w:themeColor="text2" w:themeTint="66"/>
          <w:lang w:eastAsia="de-DE"/>
        </w:rPr>
        <w:t xml:space="preserve">Possibilities to access on service signals; data protocols, messages, and format; </w:t>
      </w:r>
      <w:r>
        <w:rPr>
          <w:color w:val="8DB3E2" w:themeColor="text2" w:themeTint="66"/>
          <w:lang w:eastAsia="de-DE"/>
        </w:rPr>
        <w:t>Crosscheck of interface specification in service guideline and aimed onboard utilization</w:t>
      </w:r>
      <w:r w:rsidR="00C66684">
        <w:rPr>
          <w:color w:val="8DB3E2" w:themeColor="text2" w:themeTint="66"/>
          <w:lang w:eastAsia="de-DE"/>
        </w:rPr>
        <w:t>; unambiguous specification of data content and meaning</w:t>
      </w:r>
      <w:r w:rsidRPr="004F5660">
        <w:rPr>
          <w:color w:val="8DB3E2" w:themeColor="text2" w:themeTint="66"/>
          <w:lang w:eastAsia="de-DE"/>
        </w:rPr>
        <w:t>]</w:t>
      </w:r>
    </w:p>
    <w:p w:rsidR="00B34FDB" w:rsidRDefault="00B34FDB" w:rsidP="00B34FDB">
      <w:pPr>
        <w:pStyle w:val="Heading2"/>
        <w:keepNext/>
        <w:numPr>
          <w:ilvl w:val="1"/>
          <w:numId w:val="20"/>
        </w:numPr>
      </w:pPr>
      <w:bookmarkStart w:id="20" w:name="_Toc430241250"/>
      <w:r>
        <w:t>GNSS Augmentation Service</w:t>
      </w:r>
      <w:bookmarkEnd w:id="20"/>
    </w:p>
    <w:p w:rsidR="00B34FDB" w:rsidRDefault="00B34FDB" w:rsidP="00B34FDB">
      <w:pPr>
        <w:pStyle w:val="Heading2"/>
        <w:keepNext/>
        <w:numPr>
          <w:ilvl w:val="2"/>
          <w:numId w:val="20"/>
        </w:numPr>
      </w:pPr>
      <w:bookmarkStart w:id="21" w:name="_Toc430241251"/>
      <w:r>
        <w:t>Ground-based</w:t>
      </w:r>
      <w:bookmarkEnd w:id="21"/>
    </w:p>
    <w:p w:rsidR="00B34FDB" w:rsidRDefault="00B34FDB" w:rsidP="00B34FDB">
      <w:pPr>
        <w:pStyle w:val="Heading2"/>
        <w:keepNext/>
        <w:numPr>
          <w:ilvl w:val="2"/>
          <w:numId w:val="20"/>
        </w:numPr>
      </w:pPr>
      <w:bookmarkStart w:id="22" w:name="_Toc430241252"/>
      <w:r>
        <w:t>Satellite-based</w:t>
      </w:r>
      <w:bookmarkEnd w:id="22"/>
    </w:p>
    <w:p w:rsidR="00B34FDB" w:rsidRDefault="00B34FDB" w:rsidP="00B34FDB">
      <w:pPr>
        <w:pStyle w:val="Heading2"/>
        <w:keepNext/>
        <w:numPr>
          <w:ilvl w:val="1"/>
          <w:numId w:val="20"/>
        </w:numPr>
      </w:pPr>
      <w:bookmarkStart w:id="23" w:name="_Toc430241253"/>
      <w:r>
        <w:t>Terrestrial Radionavigation Service</w:t>
      </w:r>
      <w:bookmarkEnd w:id="23"/>
    </w:p>
    <w:p w:rsidR="00B34FDB" w:rsidRDefault="00B34FDB" w:rsidP="00B34FDB">
      <w:pPr>
        <w:pStyle w:val="Heading2"/>
        <w:keepNext/>
        <w:numPr>
          <w:ilvl w:val="2"/>
          <w:numId w:val="20"/>
        </w:numPr>
      </w:pPr>
      <w:bookmarkStart w:id="24" w:name="_Toc430241254"/>
      <w:r>
        <w:t>eLoran</w:t>
      </w:r>
      <w:bookmarkEnd w:id="24"/>
    </w:p>
    <w:p w:rsidR="00B34FDB" w:rsidRDefault="00B34FDB" w:rsidP="00B34FDB">
      <w:pPr>
        <w:pStyle w:val="Heading2"/>
        <w:keepNext/>
        <w:numPr>
          <w:ilvl w:val="2"/>
          <w:numId w:val="20"/>
        </w:numPr>
      </w:pPr>
      <w:bookmarkStart w:id="25" w:name="_Toc430241255"/>
      <w:r>
        <w:t>R-Mode</w:t>
      </w:r>
      <w:bookmarkEnd w:id="25"/>
    </w:p>
    <w:p w:rsidR="00B34FDB" w:rsidRDefault="00B34FDB" w:rsidP="00B34FDB">
      <w:pPr>
        <w:pStyle w:val="Heading2"/>
        <w:keepNext/>
        <w:numPr>
          <w:ilvl w:val="2"/>
          <w:numId w:val="20"/>
        </w:numPr>
      </w:pPr>
      <w:bookmarkStart w:id="26" w:name="_Toc430241256"/>
      <w:r>
        <w:t>Tbd</w:t>
      </w:r>
      <w:bookmarkEnd w:id="26"/>
    </w:p>
    <w:p w:rsidR="00B34FDB" w:rsidRDefault="00B34FDB" w:rsidP="00B34FDB">
      <w:pPr>
        <w:pStyle w:val="Heading2"/>
        <w:keepNext/>
        <w:numPr>
          <w:ilvl w:val="1"/>
          <w:numId w:val="20"/>
        </w:numPr>
      </w:pPr>
      <w:bookmarkStart w:id="27" w:name="_Toc430241257"/>
      <w:r>
        <w:t>Provision of PNT-relevant Safety Information</w:t>
      </w:r>
      <w:bookmarkEnd w:id="27"/>
    </w:p>
    <w:p w:rsidR="00B07EDB" w:rsidRPr="00B07EDB" w:rsidRDefault="00B07EDB" w:rsidP="00B07EDB">
      <w:pPr>
        <w:pStyle w:val="BodyText"/>
      </w:pPr>
    </w:p>
    <w:p w:rsidR="00B34FDB" w:rsidRDefault="00B34FDB" w:rsidP="00B34FDB">
      <w:pPr>
        <w:pStyle w:val="Heading1"/>
        <w:numPr>
          <w:ilvl w:val="0"/>
          <w:numId w:val="20"/>
        </w:numPr>
        <w:spacing w:after="120"/>
      </w:pPr>
      <w:bookmarkStart w:id="28" w:name="_Toc430241258"/>
      <w:r>
        <w:t>Principles of Service utilization (ONBOARD Data processing)</w:t>
      </w:r>
      <w:bookmarkEnd w:id="28"/>
      <w:r>
        <w:t xml:space="preserve"> </w:t>
      </w:r>
    </w:p>
    <w:p w:rsidR="00ED0E33" w:rsidRPr="004F5660" w:rsidRDefault="00ED0E33" w:rsidP="00ED0E33">
      <w:pPr>
        <w:pStyle w:val="BodyText"/>
        <w:rPr>
          <w:color w:val="8DB3E2" w:themeColor="text2" w:themeTint="66"/>
          <w:lang w:eastAsia="de-DE"/>
        </w:rPr>
      </w:pPr>
      <w:r w:rsidRPr="004F5660">
        <w:rPr>
          <w:color w:val="8DB3E2" w:themeColor="text2" w:themeTint="66"/>
          <w:lang w:eastAsia="de-DE"/>
        </w:rPr>
        <w:t>[</w:t>
      </w:r>
      <w:r w:rsidR="00C66684">
        <w:rPr>
          <w:color w:val="8DB3E2" w:themeColor="text2" w:themeTint="66"/>
          <w:lang w:eastAsia="de-DE"/>
        </w:rPr>
        <w:t xml:space="preserve">principles per services; </w:t>
      </w:r>
      <w:r>
        <w:rPr>
          <w:color w:val="8DB3E2" w:themeColor="text2" w:themeTint="66"/>
          <w:lang w:eastAsia="de-DE"/>
        </w:rPr>
        <w:t>principles for integrated use of services including consideration of integrity aspects: e.g. selection, assessment of error budget, exclusion</w:t>
      </w:r>
      <w:r w:rsidRPr="004F5660">
        <w:rPr>
          <w:color w:val="8DB3E2" w:themeColor="text2" w:themeTint="66"/>
          <w:lang w:eastAsia="de-DE"/>
        </w:rPr>
        <w:t>]</w:t>
      </w:r>
    </w:p>
    <w:p w:rsidR="00ED0E33" w:rsidRPr="00ED0E33" w:rsidRDefault="00ED0E33" w:rsidP="00ED0E33">
      <w:pPr>
        <w:pStyle w:val="BodyText"/>
        <w:rPr>
          <w:lang w:eastAsia="de-DE"/>
        </w:rPr>
      </w:pPr>
    </w:p>
    <w:p w:rsidR="00B34FDB" w:rsidRDefault="00B34FDB" w:rsidP="00B34FDB">
      <w:pPr>
        <w:pStyle w:val="Heading2"/>
        <w:keepNext/>
        <w:numPr>
          <w:ilvl w:val="1"/>
          <w:numId w:val="20"/>
        </w:numPr>
      </w:pPr>
      <w:bookmarkStart w:id="29" w:name="_Toc430241259"/>
      <w:r>
        <w:t>GNSS Augmentation Service</w:t>
      </w:r>
      <w:bookmarkEnd w:id="29"/>
    </w:p>
    <w:p w:rsidR="00B34FDB" w:rsidRDefault="00B34FDB" w:rsidP="00B34FDB">
      <w:pPr>
        <w:pStyle w:val="Heading2"/>
        <w:keepNext/>
        <w:numPr>
          <w:ilvl w:val="2"/>
          <w:numId w:val="20"/>
        </w:numPr>
      </w:pPr>
      <w:bookmarkStart w:id="30" w:name="_Toc430241260"/>
      <w:r>
        <w:t>Ground-based</w:t>
      </w:r>
      <w:bookmarkEnd w:id="30"/>
    </w:p>
    <w:p w:rsidR="00B34FDB" w:rsidRDefault="00B34FDB" w:rsidP="00B34FDB">
      <w:pPr>
        <w:pStyle w:val="Heading2"/>
        <w:keepNext/>
        <w:numPr>
          <w:ilvl w:val="2"/>
          <w:numId w:val="20"/>
        </w:numPr>
      </w:pPr>
      <w:bookmarkStart w:id="31" w:name="_Toc430241261"/>
      <w:r>
        <w:t>Satellite-based</w:t>
      </w:r>
      <w:bookmarkEnd w:id="31"/>
    </w:p>
    <w:p w:rsidR="00B34FDB" w:rsidRDefault="00B34FDB" w:rsidP="00B34FDB">
      <w:pPr>
        <w:pStyle w:val="Heading2"/>
        <w:keepNext/>
        <w:numPr>
          <w:ilvl w:val="1"/>
          <w:numId w:val="20"/>
        </w:numPr>
      </w:pPr>
      <w:bookmarkStart w:id="32" w:name="_Toc430241262"/>
      <w:r>
        <w:t>Terrestrial Radionavigation Service</w:t>
      </w:r>
      <w:bookmarkEnd w:id="32"/>
    </w:p>
    <w:p w:rsidR="00B34FDB" w:rsidRDefault="00B34FDB" w:rsidP="00B34FDB">
      <w:pPr>
        <w:pStyle w:val="Heading2"/>
        <w:keepNext/>
        <w:numPr>
          <w:ilvl w:val="2"/>
          <w:numId w:val="20"/>
        </w:numPr>
      </w:pPr>
      <w:bookmarkStart w:id="33" w:name="_Toc430241263"/>
      <w:r>
        <w:t>eLoran</w:t>
      </w:r>
      <w:bookmarkEnd w:id="33"/>
    </w:p>
    <w:p w:rsidR="00B34FDB" w:rsidRDefault="00B34FDB" w:rsidP="00B34FDB">
      <w:pPr>
        <w:pStyle w:val="Heading2"/>
        <w:keepNext/>
        <w:numPr>
          <w:ilvl w:val="2"/>
          <w:numId w:val="20"/>
        </w:numPr>
      </w:pPr>
      <w:bookmarkStart w:id="34" w:name="_Toc430241264"/>
      <w:r>
        <w:t>R-Mode</w:t>
      </w:r>
      <w:bookmarkEnd w:id="34"/>
    </w:p>
    <w:p w:rsidR="00B34FDB" w:rsidRDefault="00B34FDB" w:rsidP="00B34FDB">
      <w:pPr>
        <w:pStyle w:val="Heading2"/>
        <w:keepNext/>
        <w:numPr>
          <w:ilvl w:val="2"/>
          <w:numId w:val="20"/>
        </w:numPr>
      </w:pPr>
      <w:bookmarkStart w:id="35" w:name="_Toc430241265"/>
      <w:r>
        <w:t>Tbd</w:t>
      </w:r>
      <w:bookmarkEnd w:id="35"/>
    </w:p>
    <w:p w:rsidR="00B34FDB" w:rsidRDefault="00B34FDB" w:rsidP="00B34FDB">
      <w:pPr>
        <w:pStyle w:val="Heading2"/>
        <w:keepNext/>
        <w:numPr>
          <w:ilvl w:val="1"/>
          <w:numId w:val="20"/>
        </w:numPr>
      </w:pPr>
      <w:bookmarkStart w:id="36" w:name="_Toc430241266"/>
      <w:r>
        <w:t>Provision of PNT-relevant Safety Information</w:t>
      </w:r>
      <w:bookmarkEnd w:id="36"/>
    </w:p>
    <w:p w:rsidR="00251085" w:rsidRDefault="00251085" w:rsidP="00251085">
      <w:pPr>
        <w:pStyle w:val="Heading2"/>
        <w:keepNext/>
        <w:numPr>
          <w:ilvl w:val="1"/>
          <w:numId w:val="20"/>
        </w:numPr>
      </w:pPr>
      <w:bookmarkStart w:id="37" w:name="_Toc430241267"/>
      <w:r>
        <w:t>Rules for integrated use of various services</w:t>
      </w:r>
      <w:bookmarkEnd w:id="37"/>
    </w:p>
    <w:p w:rsidR="00B06582" w:rsidRDefault="00B06582" w:rsidP="00B06582">
      <w:pPr>
        <w:pStyle w:val="Heading2"/>
        <w:keepNext/>
        <w:numPr>
          <w:ilvl w:val="2"/>
          <w:numId w:val="20"/>
        </w:numPr>
      </w:pPr>
      <w:bookmarkStart w:id="38" w:name="_Toc430241268"/>
      <w:r>
        <w:t>Service selection (alternatives, based on service integrity information)</w:t>
      </w:r>
      <w:bookmarkEnd w:id="38"/>
    </w:p>
    <w:p w:rsidR="00B06582" w:rsidRDefault="00B06582" w:rsidP="00B06582">
      <w:pPr>
        <w:pStyle w:val="Heading2"/>
        <w:keepNext/>
        <w:numPr>
          <w:ilvl w:val="2"/>
          <w:numId w:val="20"/>
        </w:numPr>
      </w:pPr>
      <w:bookmarkStart w:id="39" w:name="_Toc430241269"/>
      <w:r>
        <w:t>Service assessment (in case of redundancy)</w:t>
      </w:r>
      <w:bookmarkEnd w:id="39"/>
    </w:p>
    <w:p w:rsidR="00B06582" w:rsidRDefault="00B06582" w:rsidP="00B06582">
      <w:pPr>
        <w:pStyle w:val="Heading2"/>
        <w:keepNext/>
        <w:numPr>
          <w:ilvl w:val="2"/>
          <w:numId w:val="20"/>
        </w:numPr>
      </w:pPr>
      <w:bookmarkStart w:id="40" w:name="_Toc430241270"/>
      <w:r>
        <w:t>Service exclusion (identifiers and logic)</w:t>
      </w:r>
      <w:bookmarkEnd w:id="40"/>
    </w:p>
    <w:p w:rsidR="005D57E0" w:rsidRDefault="005D57E0" w:rsidP="005D57E0">
      <w:pPr>
        <w:pStyle w:val="Heading2"/>
        <w:keepNext/>
        <w:numPr>
          <w:ilvl w:val="1"/>
          <w:numId w:val="20"/>
        </w:numPr>
      </w:pPr>
      <w:bookmarkStart w:id="41" w:name="_Toc430241271"/>
      <w:r>
        <w:t>Coverage aspects</w:t>
      </w:r>
      <w:bookmarkEnd w:id="41"/>
    </w:p>
    <w:p w:rsidR="005D57E0" w:rsidRPr="00C66684" w:rsidRDefault="005D57E0" w:rsidP="00C66684">
      <w:pPr>
        <w:pStyle w:val="BodyText"/>
        <w:ind w:left="576"/>
        <w:rPr>
          <w:color w:val="8DB3E2" w:themeColor="text2" w:themeTint="66"/>
          <w:lang w:eastAsia="de-DE"/>
        </w:rPr>
      </w:pPr>
      <w:r w:rsidRPr="00C66684">
        <w:rPr>
          <w:color w:val="8DB3E2" w:themeColor="text2" w:themeTint="66"/>
          <w:lang w:eastAsia="de-DE"/>
        </w:rPr>
        <w:t>[incomplete service provision; overlapping service provision; use of other communication means]</w:t>
      </w:r>
    </w:p>
    <w:p w:rsidR="00251085" w:rsidRPr="00251085" w:rsidRDefault="00251085" w:rsidP="00251085">
      <w:pPr>
        <w:pStyle w:val="BodyText"/>
      </w:pPr>
    </w:p>
    <w:p w:rsidR="00251085" w:rsidRDefault="00251085" w:rsidP="00251085">
      <w:pPr>
        <w:pStyle w:val="Heading1"/>
        <w:numPr>
          <w:ilvl w:val="0"/>
          <w:numId w:val="20"/>
        </w:numPr>
        <w:spacing w:after="120"/>
      </w:pPr>
      <w:bookmarkStart w:id="42" w:name="_Toc430241272"/>
      <w:r>
        <w:lastRenderedPageBreak/>
        <w:t>Requirements for enhanced Integrity Monitoring and management</w:t>
      </w:r>
      <w:bookmarkEnd w:id="42"/>
    </w:p>
    <w:p w:rsidR="00485F55" w:rsidRPr="004F5660" w:rsidRDefault="00485F55" w:rsidP="00485F55">
      <w:pPr>
        <w:pStyle w:val="BodyText"/>
        <w:ind w:left="576"/>
        <w:rPr>
          <w:color w:val="8DB3E2" w:themeColor="text2" w:themeTint="66"/>
          <w:lang w:eastAsia="de-DE"/>
        </w:rPr>
      </w:pPr>
      <w:r w:rsidRPr="004F5660">
        <w:rPr>
          <w:color w:val="8DB3E2" w:themeColor="text2" w:themeTint="66"/>
          <w:lang w:eastAsia="de-DE"/>
        </w:rPr>
        <w:t>[</w:t>
      </w:r>
      <w:r>
        <w:rPr>
          <w:color w:val="8DB3E2" w:themeColor="text2" w:themeTint="66"/>
          <w:lang w:eastAsia="de-DE"/>
        </w:rPr>
        <w:t xml:space="preserve">Explain differences between integrity monitoring of service provision and supported integrity monitoring at user site; explain possibility of enhanced onboard integrity monitoring and management by standardized data products of services, especially regarding performance and usability of provided signals and data; evaluate provided integrity information from the perspective of onboard processing; </w:t>
      </w:r>
      <w:r w:rsidR="00F942CE">
        <w:rPr>
          <w:color w:val="8DB3E2" w:themeColor="text2" w:themeTint="66"/>
          <w:lang w:eastAsia="de-DE"/>
        </w:rPr>
        <w:t>derive requirements on enhanced integrity monitoring as prerequisite of integrity controlled PNT data processing and provision</w:t>
      </w:r>
      <w:r w:rsidRPr="004F5660">
        <w:rPr>
          <w:color w:val="8DB3E2" w:themeColor="text2" w:themeTint="66"/>
          <w:lang w:eastAsia="de-DE"/>
        </w:rPr>
        <w:t>]</w:t>
      </w:r>
    </w:p>
    <w:p w:rsidR="00485F55" w:rsidRPr="00485F55" w:rsidRDefault="00485F55" w:rsidP="00485F55">
      <w:pPr>
        <w:pStyle w:val="BodyText"/>
        <w:rPr>
          <w:lang w:eastAsia="de-DE"/>
        </w:rPr>
      </w:pPr>
    </w:p>
    <w:p w:rsidR="00B34FDB" w:rsidRDefault="00B34FDB" w:rsidP="00B34FDB">
      <w:pPr>
        <w:pStyle w:val="Heading2"/>
        <w:keepNext/>
        <w:numPr>
          <w:ilvl w:val="1"/>
          <w:numId w:val="20"/>
        </w:numPr>
      </w:pPr>
      <w:bookmarkStart w:id="43" w:name="_Toc430241273"/>
      <w:r>
        <w:t>GNSS Augmentation Service</w:t>
      </w:r>
      <w:bookmarkEnd w:id="43"/>
    </w:p>
    <w:p w:rsidR="00B34FDB" w:rsidRDefault="00B34FDB" w:rsidP="00B34FDB">
      <w:pPr>
        <w:pStyle w:val="Heading2"/>
        <w:keepNext/>
        <w:numPr>
          <w:ilvl w:val="2"/>
          <w:numId w:val="20"/>
        </w:numPr>
      </w:pPr>
      <w:bookmarkStart w:id="44" w:name="_Toc430241274"/>
      <w:r>
        <w:t>Ground-based</w:t>
      </w:r>
      <w:bookmarkEnd w:id="44"/>
    </w:p>
    <w:p w:rsidR="00B34FDB" w:rsidRDefault="00B34FDB" w:rsidP="00B34FDB">
      <w:pPr>
        <w:pStyle w:val="Heading2"/>
        <w:keepNext/>
        <w:numPr>
          <w:ilvl w:val="2"/>
          <w:numId w:val="20"/>
        </w:numPr>
      </w:pPr>
      <w:bookmarkStart w:id="45" w:name="_Toc430241275"/>
      <w:r>
        <w:t>Satellite-based</w:t>
      </w:r>
      <w:bookmarkEnd w:id="45"/>
    </w:p>
    <w:p w:rsidR="00B34FDB" w:rsidRDefault="00B34FDB" w:rsidP="00B34FDB">
      <w:pPr>
        <w:pStyle w:val="Heading2"/>
        <w:keepNext/>
        <w:numPr>
          <w:ilvl w:val="1"/>
          <w:numId w:val="20"/>
        </w:numPr>
      </w:pPr>
      <w:bookmarkStart w:id="46" w:name="_Toc430241276"/>
      <w:r>
        <w:t>Terrestrial Radionavigation Service</w:t>
      </w:r>
      <w:bookmarkEnd w:id="46"/>
    </w:p>
    <w:p w:rsidR="00B34FDB" w:rsidRDefault="00B34FDB" w:rsidP="00B34FDB">
      <w:pPr>
        <w:pStyle w:val="Heading2"/>
        <w:keepNext/>
        <w:numPr>
          <w:ilvl w:val="2"/>
          <w:numId w:val="20"/>
        </w:numPr>
      </w:pPr>
      <w:bookmarkStart w:id="47" w:name="_Toc430241277"/>
      <w:r>
        <w:t>eLoran</w:t>
      </w:r>
      <w:bookmarkEnd w:id="47"/>
    </w:p>
    <w:p w:rsidR="00B34FDB" w:rsidRDefault="00B34FDB" w:rsidP="00B34FDB">
      <w:pPr>
        <w:pStyle w:val="Heading2"/>
        <w:keepNext/>
        <w:numPr>
          <w:ilvl w:val="2"/>
          <w:numId w:val="20"/>
        </w:numPr>
      </w:pPr>
      <w:bookmarkStart w:id="48" w:name="_Toc430241278"/>
      <w:r>
        <w:t>R-Mode</w:t>
      </w:r>
      <w:bookmarkEnd w:id="48"/>
    </w:p>
    <w:p w:rsidR="00B34FDB" w:rsidRDefault="00B34FDB" w:rsidP="00B34FDB">
      <w:pPr>
        <w:pStyle w:val="Heading2"/>
        <w:keepNext/>
        <w:numPr>
          <w:ilvl w:val="2"/>
          <w:numId w:val="20"/>
        </w:numPr>
      </w:pPr>
      <w:bookmarkStart w:id="49" w:name="_Toc430241279"/>
      <w:r>
        <w:t>Tbd</w:t>
      </w:r>
      <w:bookmarkEnd w:id="49"/>
    </w:p>
    <w:p w:rsidR="00B34FDB" w:rsidRDefault="00B34FDB" w:rsidP="00B34FDB">
      <w:pPr>
        <w:pStyle w:val="Heading2"/>
        <w:keepNext/>
        <w:numPr>
          <w:ilvl w:val="1"/>
          <w:numId w:val="20"/>
        </w:numPr>
      </w:pPr>
      <w:bookmarkStart w:id="50" w:name="_Toc430241280"/>
      <w:r>
        <w:t>Provision of PNT-relevant Safety Information</w:t>
      </w:r>
      <w:bookmarkEnd w:id="50"/>
    </w:p>
    <w:p w:rsidR="00251085" w:rsidRDefault="00251085" w:rsidP="00251085">
      <w:pPr>
        <w:pStyle w:val="Heading2"/>
        <w:keepNext/>
        <w:numPr>
          <w:ilvl w:val="1"/>
          <w:numId w:val="20"/>
        </w:numPr>
      </w:pPr>
      <w:bookmarkStart w:id="51" w:name="_Toc430241281"/>
      <w:r>
        <w:t>Requirements for integrated use of various services</w:t>
      </w:r>
      <w:bookmarkEnd w:id="51"/>
    </w:p>
    <w:p w:rsidR="00B34FDB" w:rsidRPr="00B07EDB" w:rsidRDefault="00B34FDB" w:rsidP="00B07EDB">
      <w:pPr>
        <w:pStyle w:val="BodyText"/>
      </w:pPr>
    </w:p>
    <w:p w:rsidR="00502F4F" w:rsidRDefault="00502F4F" w:rsidP="00502F4F">
      <w:pPr>
        <w:pStyle w:val="ListParagraph"/>
        <w:ind w:left="360"/>
        <w:jc w:val="both"/>
      </w:pPr>
      <w:bookmarkStart w:id="52" w:name="_Toc359496675"/>
      <w:bookmarkEnd w:id="52"/>
      <w:r w:rsidRPr="00AC28F1">
        <w:rPr>
          <w:rFonts w:cs="Arial"/>
          <w:sz w:val="16"/>
          <w:szCs w:val="16"/>
        </w:rPr>
        <w:br w:type="page"/>
      </w:r>
    </w:p>
    <w:p w:rsidR="00502F4F" w:rsidRDefault="00502F4F" w:rsidP="00502F4F">
      <w:pPr>
        <w:pStyle w:val="Heading2"/>
        <w:ind w:left="576" w:hanging="576"/>
      </w:pPr>
    </w:p>
    <w:p w:rsidR="00502F4F" w:rsidRPr="002E5FC3" w:rsidRDefault="00502F4F" w:rsidP="00502F4F">
      <w:pPr>
        <w:pStyle w:val="Heading2"/>
      </w:pPr>
      <w:bookmarkStart w:id="53" w:name="_Toc430241283"/>
      <w:r w:rsidRPr="002E5FC3">
        <w:t xml:space="preserve">ANNEX </w:t>
      </w:r>
      <w:r>
        <w:t>A</w:t>
      </w:r>
      <w:r>
        <w:tab/>
      </w:r>
      <w:r w:rsidRPr="002E5FC3">
        <w:t>Abbreviations</w:t>
      </w:r>
      <w:bookmarkEnd w:id="53"/>
    </w:p>
    <w:tbl>
      <w:tblPr>
        <w:tblW w:w="9072" w:type="dxa"/>
        <w:tblInd w:w="108" w:type="dxa"/>
        <w:tblLayout w:type="fixed"/>
        <w:tblLook w:val="00A0" w:firstRow="1" w:lastRow="0" w:firstColumn="1" w:lastColumn="0" w:noHBand="0" w:noVBand="0"/>
      </w:tblPr>
      <w:tblGrid>
        <w:gridCol w:w="1265"/>
        <w:gridCol w:w="236"/>
        <w:gridCol w:w="7571"/>
      </w:tblGrid>
      <w:tr w:rsidR="009D65D2" w:rsidTr="002B4067">
        <w:tc>
          <w:tcPr>
            <w:tcW w:w="1265" w:type="dxa"/>
          </w:tcPr>
          <w:p w:rsidR="009D65D2" w:rsidRDefault="009D65D2" w:rsidP="009D65D2">
            <w:pPr>
              <w:spacing w:before="40" w:after="40"/>
              <w:jc w:val="both"/>
              <w:rPr>
                <w:sz w:val="18"/>
                <w:szCs w:val="18"/>
              </w:rPr>
            </w:pPr>
            <w:r>
              <w:rPr>
                <w:sz w:val="18"/>
                <w:szCs w:val="18"/>
              </w:rPr>
              <w:t>BEIDOU</w:t>
            </w:r>
          </w:p>
        </w:tc>
        <w:tc>
          <w:tcPr>
            <w:tcW w:w="236" w:type="dxa"/>
          </w:tcPr>
          <w:p w:rsidR="009D65D2" w:rsidRDefault="009D65D2" w:rsidP="002B4067">
            <w:pPr>
              <w:spacing w:before="40" w:after="40"/>
              <w:ind w:left="-97"/>
              <w:jc w:val="center"/>
              <w:rPr>
                <w:sz w:val="18"/>
                <w:szCs w:val="18"/>
              </w:rPr>
            </w:pPr>
            <w:r>
              <w:rPr>
                <w:sz w:val="18"/>
                <w:szCs w:val="18"/>
              </w:rPr>
              <w:t>-</w:t>
            </w:r>
          </w:p>
        </w:tc>
        <w:tc>
          <w:tcPr>
            <w:tcW w:w="7571" w:type="dxa"/>
          </w:tcPr>
          <w:p w:rsidR="009D65D2" w:rsidRDefault="002B4067" w:rsidP="002B4067">
            <w:pPr>
              <w:spacing w:before="40" w:after="40"/>
              <w:jc w:val="both"/>
              <w:rPr>
                <w:sz w:val="18"/>
                <w:szCs w:val="18"/>
              </w:rPr>
            </w:pPr>
            <w:r w:rsidRPr="009D65D2">
              <w:rPr>
                <w:sz w:val="18"/>
                <w:szCs w:val="18"/>
              </w:rPr>
              <w:t>Global Navigation Satellite System (</w:t>
            </w:r>
            <w:r>
              <w:rPr>
                <w:sz w:val="18"/>
                <w:szCs w:val="18"/>
              </w:rPr>
              <w:t>China</w:t>
            </w:r>
            <w:r w:rsidRPr="009D65D2">
              <w:rPr>
                <w:sz w:val="18"/>
                <w:szCs w:val="18"/>
              </w:rPr>
              <w:t>)</w:t>
            </w:r>
          </w:p>
        </w:tc>
      </w:tr>
      <w:tr w:rsidR="009D65D2" w:rsidTr="002B4067">
        <w:tc>
          <w:tcPr>
            <w:tcW w:w="1265" w:type="dxa"/>
          </w:tcPr>
          <w:p w:rsidR="009D65D2" w:rsidRPr="009D65D2" w:rsidRDefault="009D65D2" w:rsidP="009D65D2">
            <w:pPr>
              <w:spacing w:before="40" w:after="40"/>
              <w:jc w:val="both"/>
              <w:rPr>
                <w:sz w:val="18"/>
                <w:szCs w:val="18"/>
              </w:rPr>
            </w:pPr>
            <w:r>
              <w:rPr>
                <w:sz w:val="18"/>
                <w:szCs w:val="18"/>
              </w:rPr>
              <w:t>DGALILEO</w:t>
            </w:r>
          </w:p>
        </w:tc>
        <w:tc>
          <w:tcPr>
            <w:tcW w:w="236" w:type="dxa"/>
          </w:tcPr>
          <w:p w:rsidR="009D65D2" w:rsidRPr="009D65D2" w:rsidRDefault="009D65D2" w:rsidP="002B4067">
            <w:pPr>
              <w:spacing w:before="40" w:after="40"/>
              <w:ind w:left="-97"/>
              <w:jc w:val="center"/>
              <w:rPr>
                <w:sz w:val="18"/>
                <w:szCs w:val="18"/>
              </w:rPr>
            </w:pPr>
            <w:r>
              <w:rPr>
                <w:sz w:val="18"/>
                <w:szCs w:val="18"/>
              </w:rPr>
              <w:t>-</w:t>
            </w:r>
          </w:p>
        </w:tc>
        <w:tc>
          <w:tcPr>
            <w:tcW w:w="7571" w:type="dxa"/>
          </w:tcPr>
          <w:p w:rsidR="009D65D2" w:rsidRPr="009D65D2" w:rsidRDefault="009D65D2" w:rsidP="009D65D2">
            <w:pPr>
              <w:spacing w:before="40" w:after="40"/>
              <w:jc w:val="both"/>
              <w:rPr>
                <w:sz w:val="18"/>
                <w:szCs w:val="18"/>
              </w:rPr>
            </w:pPr>
            <w:r>
              <w:rPr>
                <w:sz w:val="18"/>
                <w:szCs w:val="18"/>
              </w:rPr>
              <w:t>Differential GALILEO</w:t>
            </w:r>
          </w:p>
        </w:tc>
      </w:tr>
      <w:tr w:rsidR="009D65D2" w:rsidTr="002B4067">
        <w:tc>
          <w:tcPr>
            <w:tcW w:w="1265" w:type="dxa"/>
          </w:tcPr>
          <w:p w:rsidR="009D65D2" w:rsidRPr="009D65D2" w:rsidRDefault="009D65D2" w:rsidP="009D65D2">
            <w:pPr>
              <w:spacing w:before="40" w:after="40"/>
              <w:jc w:val="both"/>
              <w:rPr>
                <w:sz w:val="18"/>
                <w:szCs w:val="18"/>
              </w:rPr>
            </w:pPr>
            <w:r>
              <w:rPr>
                <w:sz w:val="18"/>
                <w:szCs w:val="18"/>
              </w:rPr>
              <w:t>DGLONASS</w:t>
            </w:r>
          </w:p>
        </w:tc>
        <w:tc>
          <w:tcPr>
            <w:tcW w:w="236" w:type="dxa"/>
          </w:tcPr>
          <w:p w:rsidR="009D65D2" w:rsidRPr="009D65D2" w:rsidRDefault="009D65D2" w:rsidP="002B4067">
            <w:pPr>
              <w:spacing w:before="40" w:after="40"/>
              <w:ind w:left="-97"/>
              <w:jc w:val="center"/>
              <w:rPr>
                <w:sz w:val="18"/>
                <w:szCs w:val="18"/>
              </w:rPr>
            </w:pPr>
            <w:r>
              <w:rPr>
                <w:sz w:val="18"/>
                <w:szCs w:val="18"/>
              </w:rPr>
              <w:t>-</w:t>
            </w:r>
          </w:p>
        </w:tc>
        <w:tc>
          <w:tcPr>
            <w:tcW w:w="7571" w:type="dxa"/>
          </w:tcPr>
          <w:p w:rsidR="009D65D2" w:rsidRPr="009D65D2" w:rsidRDefault="009D65D2" w:rsidP="009D65D2">
            <w:pPr>
              <w:spacing w:before="40" w:after="40"/>
              <w:jc w:val="both"/>
              <w:rPr>
                <w:sz w:val="18"/>
                <w:szCs w:val="18"/>
              </w:rPr>
            </w:pPr>
            <w:r>
              <w:rPr>
                <w:sz w:val="18"/>
                <w:szCs w:val="18"/>
              </w:rPr>
              <w:t>Differential GLONASS</w:t>
            </w:r>
          </w:p>
        </w:tc>
      </w:tr>
      <w:tr w:rsidR="00502F4F" w:rsidTr="002B4067">
        <w:tc>
          <w:tcPr>
            <w:tcW w:w="1265" w:type="dxa"/>
          </w:tcPr>
          <w:p w:rsidR="00502F4F" w:rsidRPr="009D65D2" w:rsidRDefault="00502F4F" w:rsidP="009D65D2">
            <w:pPr>
              <w:spacing w:before="40" w:after="40"/>
              <w:jc w:val="both"/>
              <w:rPr>
                <w:sz w:val="18"/>
                <w:szCs w:val="18"/>
              </w:rPr>
            </w:pPr>
            <w:r w:rsidRPr="009D65D2">
              <w:rPr>
                <w:sz w:val="18"/>
                <w:szCs w:val="18"/>
              </w:rPr>
              <w:t>DGNSS</w:t>
            </w:r>
          </w:p>
        </w:tc>
        <w:tc>
          <w:tcPr>
            <w:tcW w:w="236" w:type="dxa"/>
          </w:tcPr>
          <w:p w:rsidR="00502F4F" w:rsidRPr="009D65D2" w:rsidRDefault="00502F4F" w:rsidP="002B4067">
            <w:pPr>
              <w:spacing w:before="40" w:after="40"/>
              <w:ind w:left="-97"/>
              <w:jc w:val="center"/>
              <w:rPr>
                <w:sz w:val="18"/>
                <w:szCs w:val="18"/>
              </w:rPr>
            </w:pPr>
            <w:r w:rsidRPr="009D65D2">
              <w:rPr>
                <w:sz w:val="18"/>
                <w:szCs w:val="18"/>
              </w:rPr>
              <w:t>-</w:t>
            </w:r>
          </w:p>
        </w:tc>
        <w:tc>
          <w:tcPr>
            <w:tcW w:w="7571" w:type="dxa"/>
          </w:tcPr>
          <w:p w:rsidR="00502F4F" w:rsidRPr="009D65D2" w:rsidRDefault="00502F4F" w:rsidP="009D65D2">
            <w:pPr>
              <w:spacing w:before="40" w:after="40"/>
              <w:jc w:val="both"/>
              <w:rPr>
                <w:sz w:val="18"/>
                <w:szCs w:val="18"/>
              </w:rPr>
            </w:pPr>
            <w:r w:rsidRPr="009D65D2">
              <w:rPr>
                <w:sz w:val="18"/>
                <w:szCs w:val="18"/>
              </w:rPr>
              <w:t>Differential GNSS</w:t>
            </w:r>
          </w:p>
        </w:tc>
      </w:tr>
      <w:tr w:rsidR="009D65D2" w:rsidTr="002B4067">
        <w:tc>
          <w:tcPr>
            <w:tcW w:w="1265" w:type="dxa"/>
          </w:tcPr>
          <w:p w:rsidR="009D65D2" w:rsidRPr="009D65D2" w:rsidRDefault="009D65D2" w:rsidP="009D65D2">
            <w:pPr>
              <w:spacing w:before="40" w:after="40"/>
              <w:jc w:val="both"/>
              <w:rPr>
                <w:sz w:val="18"/>
                <w:szCs w:val="18"/>
              </w:rPr>
            </w:pPr>
            <w:r>
              <w:rPr>
                <w:sz w:val="18"/>
                <w:szCs w:val="18"/>
              </w:rPr>
              <w:t>DGPS</w:t>
            </w:r>
          </w:p>
        </w:tc>
        <w:tc>
          <w:tcPr>
            <w:tcW w:w="236" w:type="dxa"/>
          </w:tcPr>
          <w:p w:rsidR="009D65D2" w:rsidRPr="009D65D2" w:rsidRDefault="009D65D2" w:rsidP="002B4067">
            <w:pPr>
              <w:spacing w:before="40" w:after="40"/>
              <w:ind w:left="-97"/>
              <w:jc w:val="center"/>
              <w:rPr>
                <w:sz w:val="18"/>
                <w:szCs w:val="18"/>
              </w:rPr>
            </w:pPr>
            <w:r>
              <w:rPr>
                <w:sz w:val="18"/>
                <w:szCs w:val="18"/>
              </w:rPr>
              <w:t>-</w:t>
            </w:r>
          </w:p>
        </w:tc>
        <w:tc>
          <w:tcPr>
            <w:tcW w:w="7571" w:type="dxa"/>
          </w:tcPr>
          <w:p w:rsidR="009D65D2" w:rsidRPr="009D65D2" w:rsidRDefault="009D65D2" w:rsidP="009D65D2">
            <w:pPr>
              <w:spacing w:before="40" w:after="40"/>
              <w:jc w:val="both"/>
              <w:rPr>
                <w:sz w:val="18"/>
                <w:szCs w:val="18"/>
              </w:rPr>
            </w:pPr>
            <w:r>
              <w:rPr>
                <w:sz w:val="18"/>
                <w:szCs w:val="18"/>
              </w:rPr>
              <w:t>Differential GPS</w:t>
            </w:r>
          </w:p>
        </w:tc>
      </w:tr>
      <w:tr w:rsidR="00502F4F" w:rsidTr="002B4067">
        <w:tc>
          <w:tcPr>
            <w:tcW w:w="1265" w:type="dxa"/>
          </w:tcPr>
          <w:p w:rsidR="00502F4F" w:rsidRPr="009D65D2" w:rsidRDefault="00502F4F" w:rsidP="009D65D2">
            <w:pPr>
              <w:spacing w:before="40" w:after="40"/>
              <w:jc w:val="both"/>
              <w:rPr>
                <w:sz w:val="18"/>
                <w:szCs w:val="18"/>
              </w:rPr>
            </w:pPr>
            <w:r w:rsidRPr="009D65D2">
              <w:rPr>
                <w:sz w:val="18"/>
                <w:szCs w:val="18"/>
              </w:rPr>
              <w:t>DOP</w:t>
            </w:r>
          </w:p>
        </w:tc>
        <w:tc>
          <w:tcPr>
            <w:tcW w:w="236" w:type="dxa"/>
          </w:tcPr>
          <w:p w:rsidR="00502F4F" w:rsidRPr="009D65D2" w:rsidRDefault="00502F4F" w:rsidP="002B4067">
            <w:pPr>
              <w:spacing w:before="40" w:after="40"/>
              <w:ind w:left="-97"/>
              <w:jc w:val="center"/>
              <w:rPr>
                <w:sz w:val="18"/>
                <w:szCs w:val="18"/>
              </w:rPr>
            </w:pPr>
            <w:r w:rsidRPr="009D65D2">
              <w:rPr>
                <w:sz w:val="18"/>
                <w:szCs w:val="18"/>
              </w:rPr>
              <w:t>-</w:t>
            </w:r>
          </w:p>
        </w:tc>
        <w:tc>
          <w:tcPr>
            <w:tcW w:w="7571" w:type="dxa"/>
          </w:tcPr>
          <w:p w:rsidR="00502F4F" w:rsidRPr="009D65D2" w:rsidRDefault="00502F4F" w:rsidP="009D65D2">
            <w:pPr>
              <w:spacing w:before="40" w:after="40"/>
              <w:jc w:val="both"/>
              <w:rPr>
                <w:sz w:val="18"/>
                <w:szCs w:val="18"/>
              </w:rPr>
            </w:pPr>
            <w:r w:rsidRPr="009D65D2">
              <w:rPr>
                <w:sz w:val="18"/>
                <w:szCs w:val="18"/>
              </w:rPr>
              <w:t>Dilution of Precision</w:t>
            </w:r>
          </w:p>
        </w:tc>
      </w:tr>
      <w:tr w:rsidR="00186D05" w:rsidTr="008E31FB">
        <w:tc>
          <w:tcPr>
            <w:tcW w:w="1265" w:type="dxa"/>
          </w:tcPr>
          <w:p w:rsidR="00186D05" w:rsidRPr="009D65D2" w:rsidRDefault="00186D05" w:rsidP="008B3164">
            <w:pPr>
              <w:spacing w:before="40" w:after="40"/>
              <w:jc w:val="both"/>
              <w:rPr>
                <w:sz w:val="18"/>
                <w:szCs w:val="18"/>
              </w:rPr>
            </w:pPr>
            <w:r>
              <w:rPr>
                <w:sz w:val="18"/>
                <w:szCs w:val="18"/>
              </w:rPr>
              <w:t>EGNOS</w:t>
            </w:r>
          </w:p>
        </w:tc>
        <w:tc>
          <w:tcPr>
            <w:tcW w:w="236" w:type="dxa"/>
            <w:vAlign w:val="center"/>
          </w:tcPr>
          <w:p w:rsidR="00186D05" w:rsidRPr="009D65D2" w:rsidRDefault="00186D05" w:rsidP="008B3164">
            <w:pPr>
              <w:spacing w:before="40" w:after="40"/>
              <w:ind w:left="-97"/>
              <w:jc w:val="center"/>
              <w:rPr>
                <w:sz w:val="18"/>
                <w:szCs w:val="18"/>
              </w:rPr>
            </w:pPr>
            <w:r>
              <w:rPr>
                <w:sz w:val="18"/>
                <w:szCs w:val="18"/>
              </w:rPr>
              <w:t>-</w:t>
            </w:r>
          </w:p>
        </w:tc>
        <w:tc>
          <w:tcPr>
            <w:tcW w:w="7571" w:type="dxa"/>
          </w:tcPr>
          <w:p w:rsidR="00186D05" w:rsidRPr="009D65D2" w:rsidRDefault="00186D05" w:rsidP="008B3164">
            <w:pPr>
              <w:spacing w:before="40" w:after="40"/>
              <w:jc w:val="both"/>
              <w:rPr>
                <w:sz w:val="18"/>
                <w:szCs w:val="18"/>
              </w:rPr>
            </w:pPr>
            <w:r>
              <w:rPr>
                <w:sz w:val="18"/>
                <w:szCs w:val="18"/>
              </w:rPr>
              <w:t>European Geostationary System</w:t>
            </w:r>
          </w:p>
        </w:tc>
      </w:tr>
      <w:tr w:rsidR="00186D05" w:rsidTr="002B4067">
        <w:tc>
          <w:tcPr>
            <w:tcW w:w="1265" w:type="dxa"/>
          </w:tcPr>
          <w:p w:rsidR="00186D05" w:rsidRDefault="00186D05" w:rsidP="009D65D2">
            <w:pPr>
              <w:spacing w:before="40" w:after="40"/>
              <w:jc w:val="both"/>
              <w:rPr>
                <w:sz w:val="18"/>
                <w:szCs w:val="18"/>
              </w:rPr>
            </w:pPr>
            <w:r>
              <w:rPr>
                <w:sz w:val="18"/>
                <w:szCs w:val="18"/>
              </w:rPr>
              <w:t>eLoran</w:t>
            </w:r>
          </w:p>
        </w:tc>
        <w:tc>
          <w:tcPr>
            <w:tcW w:w="236" w:type="dxa"/>
          </w:tcPr>
          <w:p w:rsidR="00186D05" w:rsidRDefault="00186D05" w:rsidP="002B4067">
            <w:pPr>
              <w:spacing w:before="40" w:after="40"/>
              <w:ind w:left="-97"/>
              <w:jc w:val="center"/>
              <w:rPr>
                <w:sz w:val="18"/>
                <w:szCs w:val="18"/>
              </w:rPr>
            </w:pPr>
            <w:r>
              <w:rPr>
                <w:sz w:val="18"/>
                <w:szCs w:val="18"/>
              </w:rPr>
              <w:t>-</w:t>
            </w:r>
          </w:p>
        </w:tc>
        <w:tc>
          <w:tcPr>
            <w:tcW w:w="7571" w:type="dxa"/>
          </w:tcPr>
          <w:p w:rsidR="00186D05" w:rsidRPr="00186D05" w:rsidRDefault="00186D05" w:rsidP="00186D05">
            <w:pPr>
              <w:spacing w:before="40" w:after="40"/>
              <w:jc w:val="both"/>
              <w:rPr>
                <w:sz w:val="18"/>
                <w:szCs w:val="18"/>
              </w:rPr>
            </w:pPr>
            <w:r>
              <w:rPr>
                <w:sz w:val="18"/>
                <w:szCs w:val="18"/>
              </w:rPr>
              <w:t>Enhanced LORAN</w:t>
            </w:r>
          </w:p>
        </w:tc>
      </w:tr>
      <w:tr w:rsidR="00186D05" w:rsidTr="002B4067">
        <w:tc>
          <w:tcPr>
            <w:tcW w:w="1265" w:type="dxa"/>
          </w:tcPr>
          <w:p w:rsidR="00186D05" w:rsidRDefault="00186D05" w:rsidP="009D65D2">
            <w:pPr>
              <w:spacing w:before="40" w:after="40"/>
              <w:jc w:val="both"/>
              <w:rPr>
                <w:sz w:val="18"/>
                <w:szCs w:val="18"/>
              </w:rPr>
            </w:pPr>
            <w:r>
              <w:rPr>
                <w:sz w:val="18"/>
                <w:szCs w:val="18"/>
              </w:rPr>
              <w:t>GAGAN</w:t>
            </w:r>
          </w:p>
        </w:tc>
        <w:tc>
          <w:tcPr>
            <w:tcW w:w="236" w:type="dxa"/>
          </w:tcPr>
          <w:p w:rsidR="00186D05" w:rsidRDefault="00186D05" w:rsidP="002B4067">
            <w:pPr>
              <w:spacing w:before="40" w:after="40"/>
              <w:ind w:left="-97"/>
              <w:jc w:val="center"/>
              <w:rPr>
                <w:sz w:val="18"/>
                <w:szCs w:val="18"/>
              </w:rPr>
            </w:pPr>
            <w:r>
              <w:rPr>
                <w:sz w:val="18"/>
                <w:szCs w:val="18"/>
              </w:rPr>
              <w:t>-</w:t>
            </w:r>
          </w:p>
        </w:tc>
        <w:tc>
          <w:tcPr>
            <w:tcW w:w="7571" w:type="dxa"/>
          </w:tcPr>
          <w:p w:rsidR="00186D05" w:rsidRPr="00186D05" w:rsidRDefault="00186D05" w:rsidP="009D65D2">
            <w:pPr>
              <w:spacing w:before="40" w:after="40"/>
              <w:jc w:val="both"/>
              <w:rPr>
                <w:sz w:val="18"/>
                <w:szCs w:val="18"/>
                <w:lang w:val="en-US"/>
              </w:rPr>
            </w:pPr>
            <w:r w:rsidRPr="00186D05">
              <w:rPr>
                <w:sz w:val="18"/>
                <w:szCs w:val="18"/>
              </w:rPr>
              <w:t>GPS Aided Geo Augmented Navigation</w:t>
            </w:r>
          </w:p>
        </w:tc>
      </w:tr>
      <w:tr w:rsidR="009D65D2" w:rsidTr="002B4067">
        <w:tc>
          <w:tcPr>
            <w:tcW w:w="1265" w:type="dxa"/>
          </w:tcPr>
          <w:p w:rsidR="009D65D2" w:rsidRPr="009D65D2" w:rsidRDefault="009D65D2" w:rsidP="009D65D2">
            <w:pPr>
              <w:spacing w:before="40" w:after="40"/>
              <w:jc w:val="both"/>
              <w:rPr>
                <w:sz w:val="18"/>
                <w:szCs w:val="18"/>
              </w:rPr>
            </w:pPr>
            <w:r>
              <w:rPr>
                <w:sz w:val="18"/>
                <w:szCs w:val="18"/>
              </w:rPr>
              <w:t>GALILEO</w:t>
            </w:r>
          </w:p>
        </w:tc>
        <w:tc>
          <w:tcPr>
            <w:tcW w:w="236" w:type="dxa"/>
          </w:tcPr>
          <w:p w:rsidR="009D65D2" w:rsidRPr="009D65D2" w:rsidRDefault="002B4067" w:rsidP="002B4067">
            <w:pPr>
              <w:spacing w:before="40" w:after="40"/>
              <w:ind w:left="-97"/>
              <w:jc w:val="center"/>
              <w:rPr>
                <w:sz w:val="18"/>
                <w:szCs w:val="18"/>
              </w:rPr>
            </w:pPr>
            <w:r>
              <w:rPr>
                <w:sz w:val="18"/>
                <w:szCs w:val="18"/>
              </w:rPr>
              <w:t>-</w:t>
            </w:r>
          </w:p>
        </w:tc>
        <w:tc>
          <w:tcPr>
            <w:tcW w:w="7571" w:type="dxa"/>
          </w:tcPr>
          <w:p w:rsidR="009D65D2" w:rsidRPr="009D65D2" w:rsidRDefault="009D65D2" w:rsidP="009D65D2">
            <w:pPr>
              <w:spacing w:before="40" w:after="40"/>
              <w:jc w:val="both"/>
              <w:rPr>
                <w:sz w:val="18"/>
                <w:szCs w:val="18"/>
              </w:rPr>
            </w:pPr>
            <w:r>
              <w:rPr>
                <w:sz w:val="18"/>
                <w:szCs w:val="18"/>
              </w:rPr>
              <w:t xml:space="preserve">European GNSS </w:t>
            </w:r>
          </w:p>
        </w:tc>
      </w:tr>
      <w:tr w:rsidR="00502F4F" w:rsidTr="002B4067">
        <w:tc>
          <w:tcPr>
            <w:tcW w:w="1265" w:type="dxa"/>
            <w:vAlign w:val="center"/>
          </w:tcPr>
          <w:p w:rsidR="00502F4F" w:rsidRPr="009D65D2" w:rsidRDefault="00502F4F" w:rsidP="002B4067">
            <w:pPr>
              <w:spacing w:before="40" w:after="40"/>
              <w:rPr>
                <w:sz w:val="18"/>
                <w:szCs w:val="18"/>
              </w:rPr>
            </w:pPr>
            <w:r w:rsidRPr="009D65D2">
              <w:rPr>
                <w:sz w:val="18"/>
                <w:szCs w:val="18"/>
              </w:rPr>
              <w:t>GLONASS</w:t>
            </w:r>
          </w:p>
        </w:tc>
        <w:tc>
          <w:tcPr>
            <w:tcW w:w="236" w:type="dxa"/>
            <w:vAlign w:val="center"/>
          </w:tcPr>
          <w:p w:rsidR="00502F4F" w:rsidRPr="009D65D2" w:rsidRDefault="00502F4F" w:rsidP="002B4067">
            <w:pPr>
              <w:spacing w:before="40" w:after="40"/>
              <w:ind w:left="-97"/>
              <w:jc w:val="center"/>
              <w:rPr>
                <w:sz w:val="18"/>
                <w:szCs w:val="18"/>
              </w:rPr>
            </w:pPr>
            <w:r w:rsidRPr="009D65D2">
              <w:rPr>
                <w:sz w:val="18"/>
                <w:szCs w:val="18"/>
              </w:rPr>
              <w:t>-</w:t>
            </w:r>
          </w:p>
        </w:tc>
        <w:tc>
          <w:tcPr>
            <w:tcW w:w="7571" w:type="dxa"/>
          </w:tcPr>
          <w:p w:rsidR="002B4067" w:rsidRDefault="00502F4F" w:rsidP="009D65D2">
            <w:pPr>
              <w:spacing w:before="40" w:after="40"/>
              <w:jc w:val="both"/>
              <w:rPr>
                <w:sz w:val="18"/>
                <w:szCs w:val="18"/>
              </w:rPr>
            </w:pPr>
            <w:r w:rsidRPr="009D65D2">
              <w:rPr>
                <w:sz w:val="18"/>
                <w:szCs w:val="18"/>
              </w:rPr>
              <w:t xml:space="preserve">Глоба́льная навигацио́нная спу́тниковая систе́ма, </w:t>
            </w:r>
          </w:p>
          <w:p w:rsidR="00502F4F" w:rsidRPr="009D65D2" w:rsidRDefault="00502F4F" w:rsidP="009D65D2">
            <w:pPr>
              <w:spacing w:before="40" w:after="40"/>
              <w:jc w:val="both"/>
              <w:rPr>
                <w:sz w:val="18"/>
                <w:szCs w:val="18"/>
              </w:rPr>
            </w:pPr>
            <w:r w:rsidRPr="009D65D2">
              <w:rPr>
                <w:sz w:val="18"/>
                <w:szCs w:val="18"/>
              </w:rPr>
              <w:t xml:space="preserve">Global Navigation Satellite System (Russia) </w:t>
            </w:r>
          </w:p>
        </w:tc>
      </w:tr>
      <w:tr w:rsidR="00502F4F" w:rsidTr="002B4067">
        <w:tc>
          <w:tcPr>
            <w:tcW w:w="1265" w:type="dxa"/>
          </w:tcPr>
          <w:p w:rsidR="00502F4F" w:rsidRPr="009D65D2" w:rsidRDefault="00502F4F" w:rsidP="009D65D2">
            <w:pPr>
              <w:spacing w:before="40" w:after="40"/>
              <w:jc w:val="both"/>
              <w:rPr>
                <w:sz w:val="18"/>
                <w:szCs w:val="18"/>
              </w:rPr>
            </w:pPr>
            <w:r w:rsidRPr="009D65D2">
              <w:rPr>
                <w:sz w:val="18"/>
                <w:szCs w:val="18"/>
              </w:rPr>
              <w:t>GNSS</w:t>
            </w:r>
          </w:p>
        </w:tc>
        <w:tc>
          <w:tcPr>
            <w:tcW w:w="236" w:type="dxa"/>
            <w:vAlign w:val="center"/>
          </w:tcPr>
          <w:p w:rsidR="00502F4F" w:rsidRPr="009D65D2" w:rsidRDefault="00502F4F" w:rsidP="002B4067">
            <w:pPr>
              <w:spacing w:before="40" w:after="40"/>
              <w:ind w:left="-97"/>
              <w:jc w:val="center"/>
              <w:rPr>
                <w:sz w:val="18"/>
                <w:szCs w:val="18"/>
              </w:rPr>
            </w:pPr>
            <w:r w:rsidRPr="009D65D2">
              <w:rPr>
                <w:sz w:val="18"/>
                <w:szCs w:val="18"/>
              </w:rPr>
              <w:t>-</w:t>
            </w:r>
          </w:p>
        </w:tc>
        <w:tc>
          <w:tcPr>
            <w:tcW w:w="7571" w:type="dxa"/>
          </w:tcPr>
          <w:p w:rsidR="00502F4F" w:rsidRPr="009D65D2" w:rsidRDefault="00502F4F" w:rsidP="009D65D2">
            <w:pPr>
              <w:spacing w:before="40" w:after="40"/>
              <w:jc w:val="both"/>
              <w:rPr>
                <w:sz w:val="18"/>
                <w:szCs w:val="18"/>
              </w:rPr>
            </w:pPr>
            <w:r w:rsidRPr="009D65D2">
              <w:rPr>
                <w:sz w:val="18"/>
                <w:szCs w:val="18"/>
              </w:rPr>
              <w:t>Global Navigation Satellite System</w:t>
            </w:r>
          </w:p>
        </w:tc>
      </w:tr>
      <w:tr w:rsidR="00502F4F" w:rsidTr="002B4067">
        <w:tc>
          <w:tcPr>
            <w:tcW w:w="1265" w:type="dxa"/>
          </w:tcPr>
          <w:p w:rsidR="00502F4F" w:rsidRPr="009D65D2" w:rsidRDefault="00502F4F" w:rsidP="009D65D2">
            <w:pPr>
              <w:spacing w:before="40" w:after="40"/>
              <w:jc w:val="both"/>
              <w:rPr>
                <w:sz w:val="18"/>
                <w:szCs w:val="18"/>
              </w:rPr>
            </w:pPr>
            <w:r w:rsidRPr="009D65D2">
              <w:rPr>
                <w:sz w:val="18"/>
                <w:szCs w:val="18"/>
              </w:rPr>
              <w:t>GPS</w:t>
            </w:r>
          </w:p>
        </w:tc>
        <w:tc>
          <w:tcPr>
            <w:tcW w:w="236" w:type="dxa"/>
            <w:vAlign w:val="center"/>
          </w:tcPr>
          <w:p w:rsidR="00502F4F" w:rsidRPr="009D65D2" w:rsidRDefault="00502F4F" w:rsidP="002B4067">
            <w:pPr>
              <w:spacing w:before="40" w:after="40"/>
              <w:ind w:left="-97"/>
              <w:jc w:val="center"/>
              <w:rPr>
                <w:sz w:val="18"/>
                <w:szCs w:val="18"/>
              </w:rPr>
            </w:pPr>
            <w:r w:rsidRPr="009D65D2">
              <w:rPr>
                <w:sz w:val="18"/>
                <w:szCs w:val="18"/>
              </w:rPr>
              <w:t>-</w:t>
            </w:r>
          </w:p>
        </w:tc>
        <w:tc>
          <w:tcPr>
            <w:tcW w:w="7571" w:type="dxa"/>
          </w:tcPr>
          <w:p w:rsidR="00502F4F" w:rsidRPr="009D65D2" w:rsidRDefault="00502F4F" w:rsidP="009D65D2">
            <w:pPr>
              <w:spacing w:before="40" w:after="40"/>
              <w:jc w:val="both"/>
              <w:rPr>
                <w:sz w:val="18"/>
                <w:szCs w:val="18"/>
              </w:rPr>
            </w:pPr>
            <w:r w:rsidRPr="009D65D2">
              <w:rPr>
                <w:sz w:val="18"/>
                <w:szCs w:val="18"/>
              </w:rPr>
              <w:t>Global Positioning System</w:t>
            </w:r>
          </w:p>
        </w:tc>
      </w:tr>
      <w:tr w:rsidR="00186D05" w:rsidTr="002B4067">
        <w:tc>
          <w:tcPr>
            <w:tcW w:w="1265" w:type="dxa"/>
          </w:tcPr>
          <w:p w:rsidR="00186D05" w:rsidRPr="009D65D2" w:rsidRDefault="00186D05" w:rsidP="009D65D2">
            <w:pPr>
              <w:spacing w:before="40" w:after="40"/>
              <w:jc w:val="both"/>
              <w:rPr>
                <w:sz w:val="18"/>
                <w:szCs w:val="18"/>
              </w:rPr>
            </w:pPr>
          </w:p>
        </w:tc>
        <w:tc>
          <w:tcPr>
            <w:tcW w:w="236" w:type="dxa"/>
            <w:vAlign w:val="center"/>
          </w:tcPr>
          <w:p w:rsidR="00186D05" w:rsidRPr="009D65D2" w:rsidRDefault="00186D05" w:rsidP="002B4067">
            <w:pPr>
              <w:spacing w:before="40" w:after="40"/>
              <w:ind w:left="-97"/>
              <w:jc w:val="center"/>
              <w:rPr>
                <w:sz w:val="18"/>
                <w:szCs w:val="18"/>
              </w:rPr>
            </w:pPr>
          </w:p>
        </w:tc>
        <w:tc>
          <w:tcPr>
            <w:tcW w:w="7571" w:type="dxa"/>
          </w:tcPr>
          <w:p w:rsidR="00186D05" w:rsidRPr="009D65D2" w:rsidRDefault="00186D05" w:rsidP="009D65D2">
            <w:pPr>
              <w:spacing w:before="40" w:after="40"/>
              <w:jc w:val="both"/>
              <w:rPr>
                <w:sz w:val="18"/>
                <w:szCs w:val="18"/>
              </w:rPr>
            </w:pPr>
          </w:p>
        </w:tc>
      </w:tr>
      <w:tr w:rsidR="00502F4F" w:rsidTr="002B4067">
        <w:tc>
          <w:tcPr>
            <w:tcW w:w="1265" w:type="dxa"/>
          </w:tcPr>
          <w:p w:rsidR="00502F4F" w:rsidRPr="009D65D2" w:rsidRDefault="00502F4F" w:rsidP="009D65D2">
            <w:pPr>
              <w:spacing w:before="40" w:after="40"/>
              <w:jc w:val="both"/>
              <w:rPr>
                <w:sz w:val="18"/>
                <w:szCs w:val="18"/>
              </w:rPr>
            </w:pPr>
            <w:r w:rsidRPr="009D65D2">
              <w:rPr>
                <w:sz w:val="18"/>
                <w:szCs w:val="18"/>
              </w:rPr>
              <w:t>HF</w:t>
            </w:r>
          </w:p>
        </w:tc>
        <w:tc>
          <w:tcPr>
            <w:tcW w:w="236" w:type="dxa"/>
            <w:vAlign w:val="center"/>
          </w:tcPr>
          <w:p w:rsidR="00502F4F" w:rsidRPr="009D65D2" w:rsidRDefault="00502F4F" w:rsidP="002B4067">
            <w:pPr>
              <w:spacing w:before="40" w:after="40"/>
              <w:ind w:left="-97"/>
              <w:jc w:val="center"/>
              <w:rPr>
                <w:sz w:val="18"/>
                <w:szCs w:val="18"/>
              </w:rPr>
            </w:pPr>
            <w:r w:rsidRPr="009D65D2">
              <w:rPr>
                <w:sz w:val="18"/>
                <w:szCs w:val="18"/>
              </w:rPr>
              <w:t>-</w:t>
            </w:r>
          </w:p>
        </w:tc>
        <w:tc>
          <w:tcPr>
            <w:tcW w:w="7571" w:type="dxa"/>
          </w:tcPr>
          <w:p w:rsidR="00502F4F" w:rsidRPr="009D65D2" w:rsidRDefault="00502F4F" w:rsidP="009D65D2">
            <w:pPr>
              <w:spacing w:before="40" w:after="40"/>
              <w:jc w:val="both"/>
              <w:rPr>
                <w:sz w:val="18"/>
                <w:szCs w:val="18"/>
              </w:rPr>
            </w:pPr>
            <w:r w:rsidRPr="009D65D2">
              <w:rPr>
                <w:sz w:val="18"/>
                <w:szCs w:val="18"/>
              </w:rPr>
              <w:t>High Frequency (3 – 30 MHz)</w:t>
            </w:r>
          </w:p>
        </w:tc>
      </w:tr>
      <w:tr w:rsidR="00502F4F" w:rsidTr="002B4067">
        <w:tc>
          <w:tcPr>
            <w:tcW w:w="1265" w:type="dxa"/>
          </w:tcPr>
          <w:p w:rsidR="00502F4F" w:rsidRPr="009D65D2" w:rsidRDefault="00502F4F" w:rsidP="009D65D2">
            <w:pPr>
              <w:spacing w:before="40" w:after="40"/>
              <w:jc w:val="both"/>
              <w:rPr>
                <w:sz w:val="18"/>
                <w:szCs w:val="18"/>
              </w:rPr>
            </w:pPr>
            <w:r w:rsidRPr="009D65D2">
              <w:rPr>
                <w:sz w:val="18"/>
                <w:szCs w:val="18"/>
              </w:rPr>
              <w:t>IALA</w:t>
            </w:r>
          </w:p>
        </w:tc>
        <w:tc>
          <w:tcPr>
            <w:tcW w:w="236" w:type="dxa"/>
            <w:vAlign w:val="center"/>
          </w:tcPr>
          <w:p w:rsidR="00502F4F" w:rsidRPr="009D65D2" w:rsidRDefault="00502F4F" w:rsidP="002B4067">
            <w:pPr>
              <w:spacing w:before="40" w:after="40"/>
              <w:ind w:left="-97"/>
              <w:jc w:val="center"/>
              <w:rPr>
                <w:sz w:val="18"/>
                <w:szCs w:val="18"/>
              </w:rPr>
            </w:pPr>
            <w:r w:rsidRPr="009D65D2">
              <w:rPr>
                <w:sz w:val="18"/>
                <w:szCs w:val="18"/>
              </w:rPr>
              <w:t>-</w:t>
            </w:r>
          </w:p>
        </w:tc>
        <w:tc>
          <w:tcPr>
            <w:tcW w:w="7571" w:type="dxa"/>
          </w:tcPr>
          <w:p w:rsidR="00502F4F" w:rsidRPr="009D65D2" w:rsidRDefault="00502F4F" w:rsidP="009D65D2">
            <w:pPr>
              <w:spacing w:before="40" w:after="40"/>
              <w:jc w:val="both"/>
              <w:rPr>
                <w:sz w:val="18"/>
                <w:szCs w:val="18"/>
              </w:rPr>
            </w:pPr>
            <w:r w:rsidRPr="009D65D2">
              <w:rPr>
                <w:sz w:val="18"/>
                <w:szCs w:val="18"/>
              </w:rPr>
              <w:t>International Association of Marine Aids to Navigation and Lighthouse Authorities</w:t>
            </w:r>
          </w:p>
        </w:tc>
      </w:tr>
      <w:tr w:rsidR="00502F4F" w:rsidTr="002B4067">
        <w:tc>
          <w:tcPr>
            <w:tcW w:w="1265" w:type="dxa"/>
          </w:tcPr>
          <w:p w:rsidR="00502F4F" w:rsidRPr="009D65D2" w:rsidRDefault="00502F4F" w:rsidP="009D65D2">
            <w:pPr>
              <w:spacing w:before="40" w:after="40"/>
              <w:jc w:val="both"/>
              <w:rPr>
                <w:sz w:val="18"/>
                <w:szCs w:val="18"/>
              </w:rPr>
            </w:pPr>
            <w:r w:rsidRPr="009D65D2">
              <w:rPr>
                <w:sz w:val="18"/>
                <w:szCs w:val="18"/>
              </w:rPr>
              <w:t>IEC</w:t>
            </w:r>
          </w:p>
        </w:tc>
        <w:tc>
          <w:tcPr>
            <w:tcW w:w="236" w:type="dxa"/>
            <w:vAlign w:val="center"/>
          </w:tcPr>
          <w:p w:rsidR="00502F4F" w:rsidRPr="009D65D2" w:rsidRDefault="00502F4F" w:rsidP="002B4067">
            <w:pPr>
              <w:spacing w:before="40" w:after="40"/>
              <w:ind w:left="-97"/>
              <w:jc w:val="center"/>
              <w:rPr>
                <w:sz w:val="18"/>
                <w:szCs w:val="18"/>
              </w:rPr>
            </w:pPr>
            <w:r w:rsidRPr="009D65D2">
              <w:rPr>
                <w:sz w:val="18"/>
                <w:szCs w:val="18"/>
              </w:rPr>
              <w:t>-</w:t>
            </w:r>
          </w:p>
        </w:tc>
        <w:tc>
          <w:tcPr>
            <w:tcW w:w="7571" w:type="dxa"/>
          </w:tcPr>
          <w:p w:rsidR="00502F4F" w:rsidRPr="009D65D2" w:rsidRDefault="00502F4F" w:rsidP="009D65D2">
            <w:pPr>
              <w:spacing w:before="40" w:after="40"/>
              <w:jc w:val="both"/>
              <w:rPr>
                <w:sz w:val="18"/>
                <w:szCs w:val="18"/>
              </w:rPr>
            </w:pPr>
            <w:r w:rsidRPr="009D65D2">
              <w:rPr>
                <w:sz w:val="18"/>
                <w:szCs w:val="18"/>
              </w:rPr>
              <w:t>International Electrical Commission</w:t>
            </w:r>
          </w:p>
        </w:tc>
      </w:tr>
      <w:tr w:rsidR="00502F4F" w:rsidTr="002B4067">
        <w:tc>
          <w:tcPr>
            <w:tcW w:w="1265" w:type="dxa"/>
          </w:tcPr>
          <w:p w:rsidR="00502F4F" w:rsidRPr="009D65D2" w:rsidRDefault="00502F4F" w:rsidP="009D65D2">
            <w:pPr>
              <w:spacing w:before="40" w:after="40"/>
              <w:jc w:val="both"/>
              <w:rPr>
                <w:sz w:val="18"/>
                <w:szCs w:val="18"/>
              </w:rPr>
            </w:pPr>
            <w:r w:rsidRPr="009D65D2">
              <w:rPr>
                <w:sz w:val="18"/>
                <w:szCs w:val="18"/>
              </w:rPr>
              <w:t>IMO</w:t>
            </w:r>
          </w:p>
        </w:tc>
        <w:tc>
          <w:tcPr>
            <w:tcW w:w="236" w:type="dxa"/>
            <w:vAlign w:val="center"/>
          </w:tcPr>
          <w:p w:rsidR="00502F4F" w:rsidRPr="009D65D2" w:rsidRDefault="00502F4F" w:rsidP="002B4067">
            <w:pPr>
              <w:spacing w:before="40" w:after="40"/>
              <w:ind w:left="-97"/>
              <w:jc w:val="center"/>
              <w:rPr>
                <w:sz w:val="18"/>
                <w:szCs w:val="18"/>
              </w:rPr>
            </w:pPr>
            <w:r w:rsidRPr="009D65D2">
              <w:rPr>
                <w:sz w:val="18"/>
                <w:szCs w:val="18"/>
              </w:rPr>
              <w:t>-</w:t>
            </w:r>
          </w:p>
        </w:tc>
        <w:tc>
          <w:tcPr>
            <w:tcW w:w="7571" w:type="dxa"/>
          </w:tcPr>
          <w:p w:rsidR="00502F4F" w:rsidRPr="009D65D2" w:rsidRDefault="00502F4F" w:rsidP="009D65D2">
            <w:pPr>
              <w:spacing w:before="40" w:after="40"/>
              <w:jc w:val="both"/>
              <w:rPr>
                <w:sz w:val="18"/>
                <w:szCs w:val="18"/>
              </w:rPr>
            </w:pPr>
            <w:r w:rsidRPr="009D65D2">
              <w:rPr>
                <w:sz w:val="18"/>
                <w:szCs w:val="18"/>
              </w:rPr>
              <w:t>International Maritime Organisation</w:t>
            </w:r>
          </w:p>
        </w:tc>
      </w:tr>
      <w:tr w:rsidR="00502F4F" w:rsidTr="002B4067">
        <w:tc>
          <w:tcPr>
            <w:tcW w:w="1265" w:type="dxa"/>
          </w:tcPr>
          <w:p w:rsidR="00502F4F" w:rsidRPr="009D65D2" w:rsidRDefault="00502F4F" w:rsidP="009D65D2">
            <w:pPr>
              <w:spacing w:before="40" w:after="40"/>
              <w:jc w:val="both"/>
              <w:rPr>
                <w:sz w:val="18"/>
                <w:szCs w:val="18"/>
              </w:rPr>
            </w:pPr>
            <w:r w:rsidRPr="009D65D2">
              <w:rPr>
                <w:sz w:val="18"/>
                <w:szCs w:val="18"/>
              </w:rPr>
              <w:t>IM</w:t>
            </w:r>
            <w:r w:rsidR="00B12A7A">
              <w:rPr>
                <w:sz w:val="18"/>
                <w:szCs w:val="18"/>
              </w:rPr>
              <w:t>S</w:t>
            </w:r>
          </w:p>
        </w:tc>
        <w:tc>
          <w:tcPr>
            <w:tcW w:w="236" w:type="dxa"/>
            <w:vAlign w:val="center"/>
          </w:tcPr>
          <w:p w:rsidR="00502F4F" w:rsidRPr="009D65D2" w:rsidRDefault="00502F4F" w:rsidP="002B4067">
            <w:pPr>
              <w:spacing w:before="40" w:after="40"/>
              <w:ind w:left="-97"/>
              <w:jc w:val="center"/>
              <w:rPr>
                <w:sz w:val="18"/>
                <w:szCs w:val="18"/>
              </w:rPr>
            </w:pPr>
            <w:r w:rsidRPr="009D65D2">
              <w:rPr>
                <w:sz w:val="18"/>
                <w:szCs w:val="18"/>
              </w:rPr>
              <w:t>-</w:t>
            </w:r>
          </w:p>
        </w:tc>
        <w:tc>
          <w:tcPr>
            <w:tcW w:w="7571" w:type="dxa"/>
          </w:tcPr>
          <w:p w:rsidR="00502F4F" w:rsidRPr="009D65D2" w:rsidRDefault="00502F4F" w:rsidP="009D65D2">
            <w:pPr>
              <w:spacing w:before="40" w:after="40"/>
              <w:jc w:val="both"/>
              <w:rPr>
                <w:sz w:val="18"/>
                <w:szCs w:val="18"/>
              </w:rPr>
            </w:pPr>
            <w:r w:rsidRPr="009D65D2">
              <w:rPr>
                <w:sz w:val="18"/>
                <w:szCs w:val="18"/>
              </w:rPr>
              <w:t>Integrity Monitoring Station</w:t>
            </w:r>
          </w:p>
        </w:tc>
      </w:tr>
      <w:tr w:rsidR="00B12A7A" w:rsidTr="002B4067">
        <w:tc>
          <w:tcPr>
            <w:tcW w:w="1265" w:type="dxa"/>
          </w:tcPr>
          <w:p w:rsidR="00B12A7A" w:rsidRPr="009D65D2" w:rsidRDefault="00B12A7A" w:rsidP="009D65D2">
            <w:pPr>
              <w:spacing w:before="40" w:after="40"/>
              <w:jc w:val="both"/>
              <w:rPr>
                <w:sz w:val="18"/>
                <w:szCs w:val="18"/>
              </w:rPr>
            </w:pPr>
            <w:r>
              <w:rPr>
                <w:sz w:val="18"/>
                <w:szCs w:val="18"/>
              </w:rPr>
              <w:t>INS</w:t>
            </w:r>
          </w:p>
        </w:tc>
        <w:tc>
          <w:tcPr>
            <w:tcW w:w="236" w:type="dxa"/>
            <w:vAlign w:val="center"/>
          </w:tcPr>
          <w:p w:rsidR="00B12A7A" w:rsidRPr="009D65D2" w:rsidRDefault="00B12A7A" w:rsidP="002B4067">
            <w:pPr>
              <w:spacing w:before="40" w:after="40"/>
              <w:ind w:left="-97"/>
              <w:jc w:val="center"/>
              <w:rPr>
                <w:sz w:val="18"/>
                <w:szCs w:val="18"/>
              </w:rPr>
            </w:pPr>
            <w:r>
              <w:rPr>
                <w:sz w:val="18"/>
                <w:szCs w:val="18"/>
              </w:rPr>
              <w:t>-</w:t>
            </w:r>
          </w:p>
        </w:tc>
        <w:tc>
          <w:tcPr>
            <w:tcW w:w="7571" w:type="dxa"/>
          </w:tcPr>
          <w:p w:rsidR="00B12A7A" w:rsidRPr="009D65D2" w:rsidRDefault="00B12A7A" w:rsidP="009D65D2">
            <w:pPr>
              <w:spacing w:before="40" w:after="40"/>
              <w:jc w:val="both"/>
              <w:rPr>
                <w:sz w:val="18"/>
                <w:szCs w:val="18"/>
              </w:rPr>
            </w:pPr>
            <w:r>
              <w:rPr>
                <w:sz w:val="18"/>
                <w:szCs w:val="18"/>
              </w:rPr>
              <w:t>Integrated Navigation System</w:t>
            </w:r>
          </w:p>
        </w:tc>
      </w:tr>
      <w:tr w:rsidR="00502F4F" w:rsidTr="002B4067">
        <w:tc>
          <w:tcPr>
            <w:tcW w:w="1265" w:type="dxa"/>
          </w:tcPr>
          <w:p w:rsidR="00502F4F" w:rsidRPr="009D65D2" w:rsidRDefault="00502F4F" w:rsidP="009D65D2">
            <w:pPr>
              <w:spacing w:before="40" w:after="40"/>
              <w:jc w:val="both"/>
              <w:rPr>
                <w:sz w:val="18"/>
                <w:szCs w:val="18"/>
              </w:rPr>
            </w:pPr>
            <w:r w:rsidRPr="009D65D2">
              <w:rPr>
                <w:sz w:val="18"/>
                <w:szCs w:val="18"/>
              </w:rPr>
              <w:t>ITU</w:t>
            </w:r>
          </w:p>
        </w:tc>
        <w:tc>
          <w:tcPr>
            <w:tcW w:w="236" w:type="dxa"/>
            <w:vAlign w:val="center"/>
          </w:tcPr>
          <w:p w:rsidR="00502F4F" w:rsidRPr="009D65D2" w:rsidRDefault="00502F4F" w:rsidP="002B4067">
            <w:pPr>
              <w:spacing w:before="40" w:after="40"/>
              <w:ind w:left="-97"/>
              <w:jc w:val="center"/>
              <w:rPr>
                <w:sz w:val="18"/>
                <w:szCs w:val="18"/>
              </w:rPr>
            </w:pPr>
            <w:r w:rsidRPr="009D65D2">
              <w:rPr>
                <w:sz w:val="18"/>
                <w:szCs w:val="18"/>
              </w:rPr>
              <w:t>-</w:t>
            </w:r>
          </w:p>
        </w:tc>
        <w:tc>
          <w:tcPr>
            <w:tcW w:w="7571" w:type="dxa"/>
          </w:tcPr>
          <w:p w:rsidR="00502F4F" w:rsidRPr="009D65D2" w:rsidRDefault="00502F4F" w:rsidP="009D65D2">
            <w:pPr>
              <w:spacing w:before="40" w:after="40"/>
              <w:jc w:val="both"/>
              <w:rPr>
                <w:sz w:val="18"/>
                <w:szCs w:val="18"/>
              </w:rPr>
            </w:pPr>
            <w:r w:rsidRPr="009D65D2">
              <w:rPr>
                <w:sz w:val="18"/>
                <w:szCs w:val="18"/>
              </w:rPr>
              <w:t>International Telecommunication Union</w:t>
            </w:r>
          </w:p>
        </w:tc>
      </w:tr>
      <w:tr w:rsidR="00186D05" w:rsidTr="002B4067">
        <w:tc>
          <w:tcPr>
            <w:tcW w:w="1265" w:type="dxa"/>
          </w:tcPr>
          <w:p w:rsidR="00186D05" w:rsidRPr="009D65D2" w:rsidRDefault="00186D05" w:rsidP="009D65D2">
            <w:pPr>
              <w:spacing w:before="40" w:after="40"/>
              <w:jc w:val="both"/>
              <w:rPr>
                <w:sz w:val="18"/>
                <w:szCs w:val="18"/>
              </w:rPr>
            </w:pPr>
            <w:r>
              <w:rPr>
                <w:sz w:val="18"/>
                <w:szCs w:val="18"/>
              </w:rPr>
              <w:t>LORAN</w:t>
            </w:r>
          </w:p>
        </w:tc>
        <w:tc>
          <w:tcPr>
            <w:tcW w:w="236" w:type="dxa"/>
            <w:vAlign w:val="center"/>
          </w:tcPr>
          <w:p w:rsidR="00186D05" w:rsidRPr="009D65D2" w:rsidRDefault="00186D05" w:rsidP="002B4067">
            <w:pPr>
              <w:spacing w:before="40" w:after="40"/>
              <w:ind w:left="-97"/>
              <w:jc w:val="center"/>
              <w:rPr>
                <w:sz w:val="18"/>
                <w:szCs w:val="18"/>
              </w:rPr>
            </w:pPr>
            <w:r>
              <w:rPr>
                <w:sz w:val="18"/>
                <w:szCs w:val="18"/>
              </w:rPr>
              <w:t>-</w:t>
            </w:r>
          </w:p>
        </w:tc>
        <w:tc>
          <w:tcPr>
            <w:tcW w:w="7571" w:type="dxa"/>
          </w:tcPr>
          <w:p w:rsidR="00186D05" w:rsidRPr="009D65D2" w:rsidRDefault="00186D05" w:rsidP="009D65D2">
            <w:pPr>
              <w:spacing w:before="40" w:after="40"/>
              <w:jc w:val="both"/>
              <w:rPr>
                <w:sz w:val="18"/>
                <w:szCs w:val="18"/>
              </w:rPr>
            </w:pPr>
            <w:r>
              <w:rPr>
                <w:sz w:val="18"/>
                <w:szCs w:val="18"/>
              </w:rPr>
              <w:t>Long Range Navigation</w:t>
            </w:r>
          </w:p>
        </w:tc>
      </w:tr>
      <w:tr w:rsidR="00502F4F" w:rsidTr="002B4067">
        <w:tc>
          <w:tcPr>
            <w:tcW w:w="1265" w:type="dxa"/>
          </w:tcPr>
          <w:p w:rsidR="00502F4F" w:rsidRPr="009D65D2" w:rsidRDefault="00502F4F" w:rsidP="009D65D2">
            <w:pPr>
              <w:spacing w:before="40" w:after="40"/>
              <w:jc w:val="both"/>
              <w:rPr>
                <w:sz w:val="18"/>
                <w:szCs w:val="18"/>
              </w:rPr>
            </w:pPr>
            <w:r w:rsidRPr="009D65D2">
              <w:rPr>
                <w:sz w:val="18"/>
                <w:szCs w:val="18"/>
              </w:rPr>
              <w:t>MF</w:t>
            </w:r>
          </w:p>
        </w:tc>
        <w:tc>
          <w:tcPr>
            <w:tcW w:w="236" w:type="dxa"/>
            <w:vAlign w:val="center"/>
          </w:tcPr>
          <w:p w:rsidR="00502F4F" w:rsidRPr="009D65D2" w:rsidRDefault="00502F4F" w:rsidP="002B4067">
            <w:pPr>
              <w:spacing w:before="40" w:after="40"/>
              <w:ind w:left="-97"/>
              <w:jc w:val="center"/>
              <w:rPr>
                <w:sz w:val="18"/>
                <w:szCs w:val="18"/>
              </w:rPr>
            </w:pPr>
            <w:r w:rsidRPr="009D65D2">
              <w:rPr>
                <w:sz w:val="18"/>
                <w:szCs w:val="18"/>
              </w:rPr>
              <w:t>-</w:t>
            </w:r>
          </w:p>
        </w:tc>
        <w:tc>
          <w:tcPr>
            <w:tcW w:w="7571" w:type="dxa"/>
          </w:tcPr>
          <w:p w:rsidR="00502F4F" w:rsidRPr="009D65D2" w:rsidRDefault="00502F4F" w:rsidP="009D65D2">
            <w:pPr>
              <w:spacing w:before="40" w:after="40"/>
              <w:jc w:val="both"/>
              <w:rPr>
                <w:sz w:val="18"/>
                <w:szCs w:val="18"/>
              </w:rPr>
            </w:pPr>
            <w:r w:rsidRPr="009D65D2">
              <w:rPr>
                <w:sz w:val="18"/>
                <w:szCs w:val="18"/>
              </w:rPr>
              <w:t>Medium Frequency (0.3 – 3 MHz)</w:t>
            </w:r>
          </w:p>
        </w:tc>
      </w:tr>
      <w:tr w:rsidR="00B12A7A" w:rsidTr="002B4067">
        <w:tc>
          <w:tcPr>
            <w:tcW w:w="1265" w:type="dxa"/>
          </w:tcPr>
          <w:p w:rsidR="00B12A7A" w:rsidRPr="009D65D2" w:rsidRDefault="00B12A7A" w:rsidP="009D65D2">
            <w:pPr>
              <w:spacing w:before="40" w:after="40"/>
              <w:jc w:val="both"/>
              <w:rPr>
                <w:sz w:val="18"/>
                <w:szCs w:val="18"/>
              </w:rPr>
            </w:pPr>
            <w:r>
              <w:rPr>
                <w:sz w:val="18"/>
                <w:szCs w:val="18"/>
              </w:rPr>
              <w:t>MRR</w:t>
            </w:r>
          </w:p>
        </w:tc>
        <w:tc>
          <w:tcPr>
            <w:tcW w:w="236" w:type="dxa"/>
            <w:vAlign w:val="center"/>
          </w:tcPr>
          <w:p w:rsidR="00B12A7A" w:rsidRPr="009D65D2" w:rsidRDefault="00B12A7A" w:rsidP="002B4067">
            <w:pPr>
              <w:spacing w:before="40" w:after="40"/>
              <w:ind w:left="-97"/>
              <w:jc w:val="center"/>
              <w:rPr>
                <w:sz w:val="18"/>
                <w:szCs w:val="18"/>
              </w:rPr>
            </w:pPr>
            <w:r>
              <w:rPr>
                <w:sz w:val="18"/>
                <w:szCs w:val="18"/>
              </w:rPr>
              <w:t>-</w:t>
            </w:r>
          </w:p>
        </w:tc>
        <w:tc>
          <w:tcPr>
            <w:tcW w:w="7571" w:type="dxa"/>
          </w:tcPr>
          <w:p w:rsidR="00B12A7A" w:rsidRPr="009D65D2" w:rsidRDefault="00B12A7A" w:rsidP="009D65D2">
            <w:pPr>
              <w:spacing w:before="40" w:after="40"/>
              <w:jc w:val="both"/>
              <w:rPr>
                <w:rStyle w:val="searchalttitle"/>
                <w:sz w:val="18"/>
                <w:szCs w:val="18"/>
              </w:rPr>
            </w:pPr>
            <w:r>
              <w:rPr>
                <w:rStyle w:val="searchalttitle"/>
                <w:sz w:val="18"/>
                <w:szCs w:val="18"/>
              </w:rPr>
              <w:t>Multi-system Radionavigation Receiver</w:t>
            </w:r>
          </w:p>
        </w:tc>
      </w:tr>
      <w:tr w:rsidR="00502F4F" w:rsidTr="002B4067">
        <w:tc>
          <w:tcPr>
            <w:tcW w:w="1265" w:type="dxa"/>
          </w:tcPr>
          <w:p w:rsidR="00502F4F" w:rsidRPr="009D65D2" w:rsidRDefault="00502F4F" w:rsidP="009D65D2">
            <w:pPr>
              <w:spacing w:before="40" w:after="40"/>
              <w:jc w:val="both"/>
              <w:rPr>
                <w:sz w:val="18"/>
                <w:szCs w:val="18"/>
              </w:rPr>
            </w:pPr>
            <w:r w:rsidRPr="009D65D2">
              <w:rPr>
                <w:sz w:val="18"/>
                <w:szCs w:val="18"/>
              </w:rPr>
              <w:t>MSC</w:t>
            </w:r>
          </w:p>
        </w:tc>
        <w:tc>
          <w:tcPr>
            <w:tcW w:w="236" w:type="dxa"/>
            <w:vAlign w:val="center"/>
          </w:tcPr>
          <w:p w:rsidR="00502F4F" w:rsidRPr="009D65D2" w:rsidRDefault="00502F4F" w:rsidP="002B4067">
            <w:pPr>
              <w:spacing w:before="40" w:after="40"/>
              <w:ind w:left="-97"/>
              <w:jc w:val="center"/>
              <w:rPr>
                <w:sz w:val="18"/>
                <w:szCs w:val="18"/>
              </w:rPr>
            </w:pPr>
            <w:r w:rsidRPr="009D65D2">
              <w:rPr>
                <w:sz w:val="18"/>
                <w:szCs w:val="18"/>
              </w:rPr>
              <w:t>-</w:t>
            </w:r>
          </w:p>
        </w:tc>
        <w:tc>
          <w:tcPr>
            <w:tcW w:w="7571" w:type="dxa"/>
          </w:tcPr>
          <w:p w:rsidR="00502F4F" w:rsidRPr="009D65D2" w:rsidRDefault="00502F4F" w:rsidP="009D65D2">
            <w:pPr>
              <w:spacing w:before="40" w:after="40"/>
              <w:jc w:val="both"/>
              <w:rPr>
                <w:sz w:val="18"/>
                <w:szCs w:val="18"/>
              </w:rPr>
            </w:pPr>
            <w:r w:rsidRPr="009D65D2">
              <w:rPr>
                <w:rStyle w:val="searchalttitle"/>
                <w:sz w:val="18"/>
                <w:szCs w:val="18"/>
              </w:rPr>
              <w:t>Maritime Safety Committee</w:t>
            </w:r>
          </w:p>
        </w:tc>
      </w:tr>
      <w:tr w:rsidR="00502F4F" w:rsidTr="002B4067">
        <w:tc>
          <w:tcPr>
            <w:tcW w:w="1265" w:type="dxa"/>
          </w:tcPr>
          <w:p w:rsidR="00502F4F" w:rsidRPr="009D65D2" w:rsidRDefault="00502F4F" w:rsidP="009D65D2">
            <w:pPr>
              <w:spacing w:before="40" w:after="40"/>
              <w:jc w:val="both"/>
              <w:rPr>
                <w:sz w:val="18"/>
                <w:szCs w:val="18"/>
              </w:rPr>
            </w:pPr>
            <w:r w:rsidRPr="009D65D2">
              <w:rPr>
                <w:sz w:val="18"/>
                <w:szCs w:val="18"/>
              </w:rPr>
              <w:t>MSI</w:t>
            </w:r>
          </w:p>
        </w:tc>
        <w:tc>
          <w:tcPr>
            <w:tcW w:w="236" w:type="dxa"/>
            <w:vAlign w:val="center"/>
          </w:tcPr>
          <w:p w:rsidR="00502F4F" w:rsidRPr="009D65D2" w:rsidRDefault="00502F4F" w:rsidP="002B4067">
            <w:pPr>
              <w:spacing w:before="40" w:after="40"/>
              <w:ind w:left="-97"/>
              <w:jc w:val="center"/>
              <w:rPr>
                <w:sz w:val="18"/>
                <w:szCs w:val="18"/>
              </w:rPr>
            </w:pPr>
            <w:r w:rsidRPr="009D65D2">
              <w:rPr>
                <w:sz w:val="18"/>
                <w:szCs w:val="18"/>
              </w:rPr>
              <w:t>-</w:t>
            </w:r>
          </w:p>
        </w:tc>
        <w:tc>
          <w:tcPr>
            <w:tcW w:w="7571" w:type="dxa"/>
          </w:tcPr>
          <w:p w:rsidR="00502F4F" w:rsidRPr="009D65D2" w:rsidRDefault="00502F4F" w:rsidP="009D65D2">
            <w:pPr>
              <w:spacing w:before="40" w:after="40"/>
              <w:jc w:val="both"/>
              <w:rPr>
                <w:sz w:val="18"/>
                <w:szCs w:val="18"/>
              </w:rPr>
            </w:pPr>
            <w:r w:rsidRPr="009D65D2">
              <w:rPr>
                <w:sz w:val="18"/>
                <w:szCs w:val="18"/>
              </w:rPr>
              <w:t>Maritime Safety Information</w:t>
            </w:r>
          </w:p>
        </w:tc>
      </w:tr>
      <w:tr w:rsidR="002B4067" w:rsidTr="002B4067">
        <w:tc>
          <w:tcPr>
            <w:tcW w:w="1265" w:type="dxa"/>
          </w:tcPr>
          <w:p w:rsidR="002B4067" w:rsidRPr="009D65D2" w:rsidRDefault="002B4067" w:rsidP="009D65D2">
            <w:pPr>
              <w:spacing w:before="40" w:after="40"/>
              <w:jc w:val="both"/>
              <w:rPr>
                <w:sz w:val="18"/>
                <w:szCs w:val="18"/>
              </w:rPr>
            </w:pPr>
            <w:r>
              <w:rPr>
                <w:sz w:val="18"/>
                <w:szCs w:val="18"/>
              </w:rPr>
              <w:t>NMEA</w:t>
            </w:r>
          </w:p>
        </w:tc>
        <w:tc>
          <w:tcPr>
            <w:tcW w:w="236" w:type="dxa"/>
            <w:vAlign w:val="center"/>
          </w:tcPr>
          <w:p w:rsidR="002B4067" w:rsidRPr="009D65D2" w:rsidRDefault="002B4067" w:rsidP="002B4067">
            <w:pPr>
              <w:spacing w:before="40" w:after="40"/>
              <w:ind w:left="-97"/>
              <w:jc w:val="center"/>
              <w:rPr>
                <w:sz w:val="18"/>
                <w:szCs w:val="18"/>
              </w:rPr>
            </w:pPr>
            <w:r>
              <w:rPr>
                <w:sz w:val="18"/>
                <w:szCs w:val="18"/>
              </w:rPr>
              <w:t>-</w:t>
            </w:r>
          </w:p>
        </w:tc>
        <w:tc>
          <w:tcPr>
            <w:tcW w:w="7571" w:type="dxa"/>
          </w:tcPr>
          <w:p w:rsidR="002B4067" w:rsidRDefault="003F4088" w:rsidP="009D65D2">
            <w:pPr>
              <w:spacing w:before="40" w:after="40"/>
              <w:jc w:val="both"/>
              <w:rPr>
                <w:sz w:val="18"/>
                <w:szCs w:val="18"/>
              </w:rPr>
            </w:pPr>
            <w:hyperlink r:id="rId19" w:tooltip="National Marine Electronics Association" w:history="1">
              <w:r w:rsidR="002B4067" w:rsidRPr="002B4067">
                <w:rPr>
                  <w:sz w:val="18"/>
                  <w:szCs w:val="18"/>
                </w:rPr>
                <w:t>National Marine Electronics Association</w:t>
              </w:r>
            </w:hyperlink>
            <w:r w:rsidR="002B4067">
              <w:rPr>
                <w:sz w:val="18"/>
                <w:szCs w:val="18"/>
              </w:rPr>
              <w:t xml:space="preserve">, </w:t>
            </w:r>
          </w:p>
          <w:p w:rsidR="002B4067" w:rsidRPr="009D65D2" w:rsidRDefault="002B4067" w:rsidP="009D65D2">
            <w:pPr>
              <w:spacing w:before="40" w:after="40"/>
              <w:jc w:val="both"/>
              <w:rPr>
                <w:sz w:val="18"/>
                <w:szCs w:val="18"/>
              </w:rPr>
            </w:pPr>
            <w:r>
              <w:rPr>
                <w:sz w:val="18"/>
                <w:szCs w:val="18"/>
              </w:rPr>
              <w:t>Maritime Communication Standard</w:t>
            </w:r>
          </w:p>
        </w:tc>
      </w:tr>
      <w:tr w:rsidR="00502F4F" w:rsidTr="002B4067">
        <w:tc>
          <w:tcPr>
            <w:tcW w:w="1265" w:type="dxa"/>
          </w:tcPr>
          <w:p w:rsidR="00502F4F" w:rsidRPr="009D65D2" w:rsidRDefault="00502F4F" w:rsidP="009D65D2">
            <w:pPr>
              <w:spacing w:before="40" w:after="40"/>
              <w:jc w:val="both"/>
              <w:rPr>
                <w:sz w:val="18"/>
                <w:szCs w:val="18"/>
              </w:rPr>
            </w:pPr>
            <w:r w:rsidRPr="009D65D2">
              <w:rPr>
                <w:sz w:val="18"/>
                <w:szCs w:val="18"/>
              </w:rPr>
              <w:t>PNT</w:t>
            </w:r>
          </w:p>
        </w:tc>
        <w:tc>
          <w:tcPr>
            <w:tcW w:w="236" w:type="dxa"/>
            <w:vAlign w:val="center"/>
          </w:tcPr>
          <w:p w:rsidR="00502F4F" w:rsidRPr="009D65D2" w:rsidRDefault="00502F4F" w:rsidP="002B4067">
            <w:pPr>
              <w:spacing w:before="40" w:after="40"/>
              <w:ind w:left="-97"/>
              <w:jc w:val="center"/>
              <w:rPr>
                <w:sz w:val="18"/>
                <w:szCs w:val="18"/>
              </w:rPr>
            </w:pPr>
            <w:r w:rsidRPr="009D65D2">
              <w:rPr>
                <w:sz w:val="18"/>
                <w:szCs w:val="18"/>
              </w:rPr>
              <w:t>-</w:t>
            </w:r>
          </w:p>
        </w:tc>
        <w:tc>
          <w:tcPr>
            <w:tcW w:w="7571" w:type="dxa"/>
          </w:tcPr>
          <w:p w:rsidR="00502F4F" w:rsidRPr="009D65D2" w:rsidRDefault="00502F4F" w:rsidP="009D65D2">
            <w:pPr>
              <w:spacing w:before="40" w:after="40"/>
              <w:jc w:val="both"/>
              <w:rPr>
                <w:sz w:val="18"/>
                <w:szCs w:val="18"/>
              </w:rPr>
            </w:pPr>
            <w:r w:rsidRPr="009D65D2">
              <w:rPr>
                <w:sz w:val="18"/>
                <w:szCs w:val="18"/>
              </w:rPr>
              <w:t>Position, Navigation, and Timing</w:t>
            </w:r>
          </w:p>
        </w:tc>
      </w:tr>
      <w:tr w:rsidR="00502F4F" w:rsidTr="002B4067">
        <w:tc>
          <w:tcPr>
            <w:tcW w:w="1265" w:type="dxa"/>
          </w:tcPr>
          <w:p w:rsidR="00502F4F" w:rsidRPr="009D65D2" w:rsidRDefault="00502F4F" w:rsidP="009D65D2">
            <w:pPr>
              <w:spacing w:before="40" w:after="40"/>
              <w:jc w:val="both"/>
              <w:rPr>
                <w:sz w:val="18"/>
                <w:szCs w:val="18"/>
              </w:rPr>
            </w:pPr>
            <w:r w:rsidRPr="009D65D2">
              <w:rPr>
                <w:sz w:val="18"/>
                <w:szCs w:val="18"/>
              </w:rPr>
              <w:t>PVT</w:t>
            </w:r>
          </w:p>
        </w:tc>
        <w:tc>
          <w:tcPr>
            <w:tcW w:w="236" w:type="dxa"/>
            <w:vAlign w:val="center"/>
          </w:tcPr>
          <w:p w:rsidR="00502F4F" w:rsidRPr="009D65D2" w:rsidRDefault="00502F4F" w:rsidP="002B4067">
            <w:pPr>
              <w:spacing w:before="40" w:after="40"/>
              <w:ind w:left="-97"/>
              <w:jc w:val="center"/>
              <w:rPr>
                <w:sz w:val="18"/>
                <w:szCs w:val="18"/>
              </w:rPr>
            </w:pPr>
            <w:r w:rsidRPr="009D65D2">
              <w:rPr>
                <w:sz w:val="18"/>
                <w:szCs w:val="18"/>
              </w:rPr>
              <w:t>-</w:t>
            </w:r>
          </w:p>
        </w:tc>
        <w:tc>
          <w:tcPr>
            <w:tcW w:w="7571" w:type="dxa"/>
          </w:tcPr>
          <w:p w:rsidR="00502F4F" w:rsidRPr="009D65D2" w:rsidRDefault="00502F4F" w:rsidP="009D65D2">
            <w:pPr>
              <w:spacing w:before="40" w:after="40"/>
              <w:jc w:val="both"/>
              <w:rPr>
                <w:sz w:val="18"/>
                <w:szCs w:val="18"/>
              </w:rPr>
            </w:pPr>
            <w:r w:rsidRPr="009D65D2">
              <w:rPr>
                <w:sz w:val="18"/>
                <w:szCs w:val="18"/>
              </w:rPr>
              <w:t>Position, Velocity, and Timing</w:t>
            </w:r>
          </w:p>
        </w:tc>
      </w:tr>
      <w:tr w:rsidR="00502F4F" w:rsidTr="002B4067">
        <w:tc>
          <w:tcPr>
            <w:tcW w:w="1265" w:type="dxa"/>
          </w:tcPr>
          <w:p w:rsidR="00502F4F" w:rsidRPr="009D65D2" w:rsidRDefault="00502F4F" w:rsidP="009D65D2">
            <w:pPr>
              <w:spacing w:before="40" w:after="40"/>
              <w:jc w:val="both"/>
              <w:rPr>
                <w:sz w:val="18"/>
                <w:szCs w:val="18"/>
              </w:rPr>
            </w:pPr>
            <w:r w:rsidRPr="009D65D2">
              <w:rPr>
                <w:sz w:val="18"/>
                <w:szCs w:val="18"/>
              </w:rPr>
              <w:t>RAIM</w:t>
            </w:r>
          </w:p>
        </w:tc>
        <w:tc>
          <w:tcPr>
            <w:tcW w:w="236" w:type="dxa"/>
            <w:vAlign w:val="center"/>
          </w:tcPr>
          <w:p w:rsidR="00502F4F" w:rsidRPr="009D65D2" w:rsidRDefault="00502F4F" w:rsidP="002B4067">
            <w:pPr>
              <w:spacing w:before="40" w:after="40"/>
              <w:ind w:left="-97"/>
              <w:jc w:val="center"/>
              <w:rPr>
                <w:sz w:val="18"/>
                <w:szCs w:val="18"/>
              </w:rPr>
            </w:pPr>
            <w:r w:rsidRPr="009D65D2">
              <w:rPr>
                <w:sz w:val="18"/>
                <w:szCs w:val="18"/>
              </w:rPr>
              <w:t>-</w:t>
            </w:r>
          </w:p>
        </w:tc>
        <w:tc>
          <w:tcPr>
            <w:tcW w:w="7571" w:type="dxa"/>
          </w:tcPr>
          <w:p w:rsidR="00502F4F" w:rsidRPr="009D65D2" w:rsidRDefault="00502F4F" w:rsidP="009D65D2">
            <w:pPr>
              <w:spacing w:before="40" w:after="40"/>
              <w:jc w:val="both"/>
              <w:rPr>
                <w:sz w:val="18"/>
                <w:szCs w:val="18"/>
              </w:rPr>
            </w:pPr>
            <w:r w:rsidRPr="009D65D2">
              <w:rPr>
                <w:sz w:val="18"/>
                <w:szCs w:val="18"/>
              </w:rPr>
              <w:t>Receiver Autonomous Integrity Monitoring</w:t>
            </w:r>
          </w:p>
        </w:tc>
      </w:tr>
      <w:tr w:rsidR="00502F4F" w:rsidTr="002B4067">
        <w:tc>
          <w:tcPr>
            <w:tcW w:w="1265" w:type="dxa"/>
          </w:tcPr>
          <w:p w:rsidR="00502F4F" w:rsidRPr="009D65D2" w:rsidRDefault="00502F4F" w:rsidP="009D65D2">
            <w:pPr>
              <w:spacing w:before="40" w:after="40"/>
              <w:jc w:val="both"/>
              <w:rPr>
                <w:sz w:val="18"/>
                <w:szCs w:val="18"/>
              </w:rPr>
            </w:pPr>
            <w:r w:rsidRPr="009D65D2">
              <w:rPr>
                <w:sz w:val="18"/>
                <w:szCs w:val="18"/>
              </w:rPr>
              <w:t>RS</w:t>
            </w:r>
          </w:p>
        </w:tc>
        <w:tc>
          <w:tcPr>
            <w:tcW w:w="236" w:type="dxa"/>
            <w:vAlign w:val="center"/>
          </w:tcPr>
          <w:p w:rsidR="00502F4F" w:rsidRPr="009D65D2" w:rsidRDefault="00502F4F" w:rsidP="002B4067">
            <w:pPr>
              <w:spacing w:before="40" w:after="40"/>
              <w:ind w:left="-97"/>
              <w:jc w:val="center"/>
              <w:rPr>
                <w:sz w:val="18"/>
                <w:szCs w:val="18"/>
              </w:rPr>
            </w:pPr>
            <w:r w:rsidRPr="009D65D2">
              <w:rPr>
                <w:sz w:val="18"/>
                <w:szCs w:val="18"/>
              </w:rPr>
              <w:t>-</w:t>
            </w:r>
          </w:p>
        </w:tc>
        <w:tc>
          <w:tcPr>
            <w:tcW w:w="7571" w:type="dxa"/>
          </w:tcPr>
          <w:p w:rsidR="00502F4F" w:rsidRPr="009D65D2" w:rsidRDefault="00502F4F" w:rsidP="009D65D2">
            <w:pPr>
              <w:spacing w:before="40" w:after="40"/>
              <w:jc w:val="both"/>
              <w:rPr>
                <w:sz w:val="18"/>
                <w:szCs w:val="18"/>
              </w:rPr>
            </w:pPr>
            <w:r w:rsidRPr="009D65D2">
              <w:rPr>
                <w:sz w:val="18"/>
                <w:szCs w:val="18"/>
              </w:rPr>
              <w:t>Reference Station</w:t>
            </w:r>
          </w:p>
        </w:tc>
      </w:tr>
      <w:tr w:rsidR="00502F4F" w:rsidTr="002B4067">
        <w:tc>
          <w:tcPr>
            <w:tcW w:w="1265" w:type="dxa"/>
          </w:tcPr>
          <w:p w:rsidR="00502F4F" w:rsidRPr="009D65D2" w:rsidRDefault="00502F4F" w:rsidP="009D65D2">
            <w:pPr>
              <w:spacing w:before="40" w:after="40"/>
              <w:jc w:val="both"/>
              <w:rPr>
                <w:sz w:val="18"/>
                <w:szCs w:val="18"/>
              </w:rPr>
            </w:pPr>
            <w:r w:rsidRPr="009D65D2">
              <w:rPr>
                <w:sz w:val="18"/>
                <w:szCs w:val="18"/>
              </w:rPr>
              <w:t>RTCM</w:t>
            </w:r>
          </w:p>
        </w:tc>
        <w:tc>
          <w:tcPr>
            <w:tcW w:w="236" w:type="dxa"/>
            <w:vAlign w:val="center"/>
          </w:tcPr>
          <w:p w:rsidR="00502F4F" w:rsidRPr="009D65D2" w:rsidRDefault="00502F4F" w:rsidP="002B4067">
            <w:pPr>
              <w:spacing w:before="40" w:after="40"/>
              <w:ind w:left="-97"/>
              <w:jc w:val="center"/>
              <w:rPr>
                <w:sz w:val="18"/>
                <w:szCs w:val="18"/>
              </w:rPr>
            </w:pPr>
            <w:r w:rsidRPr="009D65D2">
              <w:rPr>
                <w:sz w:val="18"/>
                <w:szCs w:val="18"/>
              </w:rPr>
              <w:t>-</w:t>
            </w:r>
          </w:p>
        </w:tc>
        <w:tc>
          <w:tcPr>
            <w:tcW w:w="7571" w:type="dxa"/>
          </w:tcPr>
          <w:p w:rsidR="00502F4F" w:rsidRPr="009D65D2" w:rsidRDefault="00502F4F" w:rsidP="009D65D2">
            <w:pPr>
              <w:spacing w:before="40" w:after="40"/>
              <w:jc w:val="both"/>
              <w:rPr>
                <w:sz w:val="18"/>
                <w:szCs w:val="18"/>
              </w:rPr>
            </w:pPr>
            <w:r w:rsidRPr="009D65D2">
              <w:rPr>
                <w:sz w:val="18"/>
                <w:szCs w:val="18"/>
              </w:rPr>
              <w:t>Radio Technical Commission for Maritime Services</w:t>
            </w:r>
          </w:p>
        </w:tc>
      </w:tr>
      <w:tr w:rsidR="00B12A7A" w:rsidTr="002B4067">
        <w:tc>
          <w:tcPr>
            <w:tcW w:w="1265" w:type="dxa"/>
          </w:tcPr>
          <w:p w:rsidR="00B12A7A" w:rsidRDefault="00B12A7A" w:rsidP="009D65D2">
            <w:pPr>
              <w:spacing w:before="40" w:after="40"/>
              <w:jc w:val="both"/>
              <w:rPr>
                <w:sz w:val="18"/>
                <w:szCs w:val="18"/>
              </w:rPr>
            </w:pPr>
            <w:r>
              <w:rPr>
                <w:sz w:val="18"/>
                <w:szCs w:val="18"/>
              </w:rPr>
              <w:t>SDMC</w:t>
            </w:r>
          </w:p>
        </w:tc>
        <w:tc>
          <w:tcPr>
            <w:tcW w:w="236" w:type="dxa"/>
            <w:vAlign w:val="center"/>
          </w:tcPr>
          <w:p w:rsidR="00B12A7A" w:rsidRDefault="00186D05" w:rsidP="002B4067">
            <w:pPr>
              <w:spacing w:before="40" w:after="40"/>
              <w:ind w:left="-97"/>
              <w:jc w:val="center"/>
              <w:rPr>
                <w:sz w:val="18"/>
                <w:szCs w:val="18"/>
              </w:rPr>
            </w:pPr>
            <w:r>
              <w:rPr>
                <w:sz w:val="18"/>
                <w:szCs w:val="18"/>
              </w:rPr>
              <w:t>-</w:t>
            </w:r>
          </w:p>
        </w:tc>
        <w:tc>
          <w:tcPr>
            <w:tcW w:w="7571" w:type="dxa"/>
          </w:tcPr>
          <w:p w:rsidR="00B12A7A" w:rsidRPr="00186D05" w:rsidRDefault="00186D05" w:rsidP="009D65D2">
            <w:pPr>
              <w:spacing w:before="40" w:after="40"/>
              <w:jc w:val="both"/>
              <w:rPr>
                <w:sz w:val="18"/>
                <w:szCs w:val="18"/>
                <w:lang w:val="en-US"/>
              </w:rPr>
            </w:pPr>
            <w:r w:rsidRPr="00186D05">
              <w:rPr>
                <w:sz w:val="18"/>
                <w:szCs w:val="18"/>
              </w:rPr>
              <w:t>System for Differential Corrections and Monitoring</w:t>
            </w:r>
          </w:p>
        </w:tc>
      </w:tr>
      <w:tr w:rsidR="002B4067" w:rsidTr="002B4067">
        <w:tc>
          <w:tcPr>
            <w:tcW w:w="1265" w:type="dxa"/>
          </w:tcPr>
          <w:p w:rsidR="002B4067" w:rsidRPr="009D65D2" w:rsidRDefault="002B4067" w:rsidP="009D65D2">
            <w:pPr>
              <w:spacing w:before="40" w:after="40"/>
              <w:jc w:val="both"/>
              <w:rPr>
                <w:sz w:val="18"/>
                <w:szCs w:val="18"/>
              </w:rPr>
            </w:pPr>
            <w:r>
              <w:rPr>
                <w:sz w:val="18"/>
                <w:szCs w:val="18"/>
              </w:rPr>
              <w:t>SHF</w:t>
            </w:r>
          </w:p>
        </w:tc>
        <w:tc>
          <w:tcPr>
            <w:tcW w:w="236" w:type="dxa"/>
            <w:vAlign w:val="center"/>
          </w:tcPr>
          <w:p w:rsidR="002B4067" w:rsidRPr="009D65D2" w:rsidRDefault="002B4067" w:rsidP="002B4067">
            <w:pPr>
              <w:spacing w:before="40" w:after="40"/>
              <w:ind w:left="-97"/>
              <w:jc w:val="center"/>
              <w:rPr>
                <w:sz w:val="18"/>
                <w:szCs w:val="18"/>
              </w:rPr>
            </w:pPr>
            <w:r>
              <w:rPr>
                <w:sz w:val="18"/>
                <w:szCs w:val="18"/>
              </w:rPr>
              <w:t>-</w:t>
            </w:r>
          </w:p>
        </w:tc>
        <w:tc>
          <w:tcPr>
            <w:tcW w:w="7571" w:type="dxa"/>
          </w:tcPr>
          <w:p w:rsidR="002B4067" w:rsidRPr="009D65D2" w:rsidRDefault="002B4067" w:rsidP="009D65D2">
            <w:pPr>
              <w:spacing w:before="40" w:after="40"/>
              <w:jc w:val="both"/>
              <w:rPr>
                <w:sz w:val="18"/>
                <w:szCs w:val="18"/>
              </w:rPr>
            </w:pPr>
            <w:r>
              <w:rPr>
                <w:sz w:val="18"/>
                <w:szCs w:val="18"/>
              </w:rPr>
              <w:t>Super High Frequency (1- 2 GHz)</w:t>
            </w:r>
          </w:p>
        </w:tc>
      </w:tr>
      <w:tr w:rsidR="00186D05" w:rsidTr="002B4067">
        <w:tc>
          <w:tcPr>
            <w:tcW w:w="1265" w:type="dxa"/>
          </w:tcPr>
          <w:p w:rsidR="00186D05" w:rsidRPr="009D65D2" w:rsidRDefault="00186D05" w:rsidP="009D65D2">
            <w:pPr>
              <w:spacing w:before="40" w:after="40"/>
              <w:jc w:val="both"/>
              <w:rPr>
                <w:sz w:val="18"/>
                <w:szCs w:val="18"/>
              </w:rPr>
            </w:pPr>
            <w:r>
              <w:rPr>
                <w:sz w:val="18"/>
                <w:szCs w:val="18"/>
              </w:rPr>
              <w:t>WAAS</w:t>
            </w:r>
          </w:p>
        </w:tc>
        <w:tc>
          <w:tcPr>
            <w:tcW w:w="236" w:type="dxa"/>
            <w:vAlign w:val="center"/>
          </w:tcPr>
          <w:p w:rsidR="00186D05" w:rsidRPr="009D65D2" w:rsidRDefault="00186D05" w:rsidP="002B4067">
            <w:pPr>
              <w:spacing w:before="40" w:after="40"/>
              <w:ind w:left="-97"/>
              <w:jc w:val="center"/>
              <w:rPr>
                <w:sz w:val="18"/>
                <w:szCs w:val="18"/>
              </w:rPr>
            </w:pPr>
            <w:r>
              <w:rPr>
                <w:sz w:val="18"/>
                <w:szCs w:val="18"/>
              </w:rPr>
              <w:t>-</w:t>
            </w:r>
          </w:p>
        </w:tc>
        <w:tc>
          <w:tcPr>
            <w:tcW w:w="7571" w:type="dxa"/>
          </w:tcPr>
          <w:p w:rsidR="00186D05" w:rsidRDefault="00186D05" w:rsidP="00B12A7A">
            <w:pPr>
              <w:spacing w:before="40" w:after="40"/>
              <w:jc w:val="both"/>
              <w:rPr>
                <w:sz w:val="18"/>
                <w:szCs w:val="18"/>
              </w:rPr>
            </w:pPr>
            <w:r>
              <w:rPr>
                <w:sz w:val="18"/>
                <w:szCs w:val="18"/>
              </w:rPr>
              <w:t>Wide Area Augmentation System</w:t>
            </w:r>
          </w:p>
        </w:tc>
      </w:tr>
      <w:tr w:rsidR="00502F4F" w:rsidTr="002B4067">
        <w:tc>
          <w:tcPr>
            <w:tcW w:w="1265" w:type="dxa"/>
          </w:tcPr>
          <w:p w:rsidR="00502F4F" w:rsidRPr="009D65D2" w:rsidRDefault="00502F4F" w:rsidP="009D65D2">
            <w:pPr>
              <w:spacing w:before="40" w:after="40"/>
              <w:jc w:val="both"/>
              <w:rPr>
                <w:sz w:val="18"/>
                <w:szCs w:val="18"/>
              </w:rPr>
            </w:pPr>
            <w:r w:rsidRPr="009D65D2">
              <w:rPr>
                <w:sz w:val="18"/>
                <w:szCs w:val="18"/>
              </w:rPr>
              <w:t>VRS</w:t>
            </w:r>
          </w:p>
        </w:tc>
        <w:tc>
          <w:tcPr>
            <w:tcW w:w="236" w:type="dxa"/>
            <w:vAlign w:val="center"/>
          </w:tcPr>
          <w:p w:rsidR="00502F4F" w:rsidRPr="009D65D2" w:rsidRDefault="00502F4F" w:rsidP="002B4067">
            <w:pPr>
              <w:spacing w:before="40" w:after="40"/>
              <w:ind w:left="-97"/>
              <w:jc w:val="center"/>
              <w:rPr>
                <w:sz w:val="18"/>
                <w:szCs w:val="18"/>
              </w:rPr>
            </w:pPr>
            <w:r w:rsidRPr="009D65D2">
              <w:rPr>
                <w:sz w:val="18"/>
                <w:szCs w:val="18"/>
              </w:rPr>
              <w:t>-</w:t>
            </w:r>
          </w:p>
        </w:tc>
        <w:tc>
          <w:tcPr>
            <w:tcW w:w="7571" w:type="dxa"/>
          </w:tcPr>
          <w:p w:rsidR="00502F4F" w:rsidRPr="009D65D2" w:rsidRDefault="00B12A7A" w:rsidP="00B12A7A">
            <w:pPr>
              <w:spacing w:before="40" w:after="40"/>
              <w:jc w:val="both"/>
              <w:rPr>
                <w:sz w:val="18"/>
                <w:szCs w:val="18"/>
              </w:rPr>
            </w:pPr>
            <w:r>
              <w:rPr>
                <w:sz w:val="18"/>
                <w:szCs w:val="18"/>
              </w:rPr>
              <w:t>Virtual Reference Station</w:t>
            </w:r>
          </w:p>
        </w:tc>
      </w:tr>
    </w:tbl>
    <w:p w:rsidR="002B4067" w:rsidRDefault="002B4067" w:rsidP="00502F4F">
      <w:pPr>
        <w:sectPr w:rsidR="002B4067" w:rsidSect="002B4067">
          <w:footerReference w:type="default" r:id="rId20"/>
          <w:pgSz w:w="11907" w:h="16834" w:code="9"/>
          <w:pgMar w:top="1797" w:right="1440" w:bottom="1440" w:left="1440" w:header="851" w:footer="851" w:gutter="0"/>
          <w:cols w:space="720"/>
          <w:titlePg/>
          <w:docGrid w:linePitch="299"/>
        </w:sectPr>
      </w:pPr>
    </w:p>
    <w:p w:rsidR="00502F4F" w:rsidRDefault="00502F4F" w:rsidP="00502F4F">
      <w:pPr>
        <w:pStyle w:val="Heading2"/>
      </w:pPr>
      <w:bookmarkStart w:id="54" w:name="_Toc364862109"/>
      <w:bookmarkStart w:id="55" w:name="_Toc430241284"/>
      <w:r>
        <w:lastRenderedPageBreak/>
        <w:t>ANNEX B</w:t>
      </w:r>
      <w:r>
        <w:tab/>
      </w:r>
      <w:bookmarkEnd w:id="54"/>
      <w:r w:rsidR="002B4067">
        <w:t>Definitions</w:t>
      </w:r>
      <w:bookmarkEnd w:id="55"/>
    </w:p>
    <w:tbl>
      <w:tblPr>
        <w:tblW w:w="8836" w:type="dxa"/>
        <w:tblInd w:w="108" w:type="dxa"/>
        <w:tblLayout w:type="fixed"/>
        <w:tblLook w:val="00A0" w:firstRow="1" w:lastRow="0" w:firstColumn="1" w:lastColumn="0" w:noHBand="0" w:noVBand="0"/>
      </w:tblPr>
      <w:tblGrid>
        <w:gridCol w:w="1265"/>
        <w:gridCol w:w="7571"/>
      </w:tblGrid>
      <w:tr w:rsidR="00727196" w:rsidTr="00727196">
        <w:tc>
          <w:tcPr>
            <w:tcW w:w="1265" w:type="dxa"/>
          </w:tcPr>
          <w:p w:rsidR="00727196" w:rsidRDefault="00727196" w:rsidP="008B3164">
            <w:pPr>
              <w:spacing w:before="40" w:after="40"/>
              <w:jc w:val="both"/>
              <w:rPr>
                <w:sz w:val="18"/>
                <w:szCs w:val="18"/>
              </w:rPr>
            </w:pPr>
            <w:r>
              <w:rPr>
                <w:sz w:val="18"/>
                <w:szCs w:val="18"/>
              </w:rPr>
              <w:t>Accuracy</w:t>
            </w:r>
          </w:p>
        </w:tc>
        <w:tc>
          <w:tcPr>
            <w:tcW w:w="7571" w:type="dxa"/>
          </w:tcPr>
          <w:p w:rsidR="00727196" w:rsidRDefault="00727196" w:rsidP="008B3164">
            <w:pPr>
              <w:spacing w:before="40" w:after="40"/>
              <w:jc w:val="both"/>
              <w:rPr>
                <w:sz w:val="18"/>
                <w:szCs w:val="18"/>
              </w:rPr>
            </w:pPr>
          </w:p>
        </w:tc>
      </w:tr>
      <w:tr w:rsidR="00727196" w:rsidTr="00B64613">
        <w:tc>
          <w:tcPr>
            <w:tcW w:w="8836" w:type="dxa"/>
            <w:gridSpan w:val="2"/>
          </w:tcPr>
          <w:p w:rsidR="00727196" w:rsidRPr="009D65D2" w:rsidRDefault="00727196" w:rsidP="008B3164">
            <w:pPr>
              <w:spacing w:before="40" w:after="40"/>
              <w:jc w:val="both"/>
              <w:rPr>
                <w:sz w:val="18"/>
                <w:szCs w:val="18"/>
              </w:rPr>
            </w:pPr>
          </w:p>
        </w:tc>
      </w:tr>
      <w:tr w:rsidR="00727196" w:rsidTr="008B3164">
        <w:tc>
          <w:tcPr>
            <w:tcW w:w="1265" w:type="dxa"/>
          </w:tcPr>
          <w:p w:rsidR="00727196" w:rsidRDefault="00727196" w:rsidP="008B3164">
            <w:pPr>
              <w:spacing w:before="40" w:after="40"/>
              <w:jc w:val="both"/>
              <w:rPr>
                <w:sz w:val="18"/>
                <w:szCs w:val="18"/>
              </w:rPr>
            </w:pPr>
            <w:r>
              <w:rPr>
                <w:sz w:val="18"/>
                <w:szCs w:val="18"/>
              </w:rPr>
              <w:t>Availability</w:t>
            </w:r>
          </w:p>
        </w:tc>
        <w:tc>
          <w:tcPr>
            <w:tcW w:w="7571" w:type="dxa"/>
          </w:tcPr>
          <w:p w:rsidR="00727196" w:rsidRDefault="00727196" w:rsidP="008B3164">
            <w:pPr>
              <w:spacing w:before="40" w:after="40"/>
              <w:jc w:val="both"/>
              <w:rPr>
                <w:sz w:val="18"/>
                <w:szCs w:val="18"/>
              </w:rPr>
            </w:pPr>
          </w:p>
        </w:tc>
      </w:tr>
      <w:tr w:rsidR="00727196" w:rsidTr="008B3164">
        <w:tc>
          <w:tcPr>
            <w:tcW w:w="8836" w:type="dxa"/>
            <w:gridSpan w:val="2"/>
          </w:tcPr>
          <w:p w:rsidR="00727196" w:rsidRPr="009D65D2" w:rsidRDefault="00727196" w:rsidP="008B3164">
            <w:pPr>
              <w:spacing w:before="40" w:after="40"/>
              <w:jc w:val="both"/>
              <w:rPr>
                <w:sz w:val="18"/>
                <w:szCs w:val="18"/>
              </w:rPr>
            </w:pPr>
          </w:p>
        </w:tc>
      </w:tr>
      <w:tr w:rsidR="00727196" w:rsidTr="008B3164">
        <w:tc>
          <w:tcPr>
            <w:tcW w:w="1265" w:type="dxa"/>
          </w:tcPr>
          <w:p w:rsidR="00727196" w:rsidRDefault="00727196" w:rsidP="008B3164">
            <w:pPr>
              <w:spacing w:before="40" w:after="40"/>
              <w:jc w:val="both"/>
              <w:rPr>
                <w:sz w:val="18"/>
                <w:szCs w:val="18"/>
              </w:rPr>
            </w:pPr>
            <w:r>
              <w:rPr>
                <w:sz w:val="18"/>
                <w:szCs w:val="18"/>
              </w:rPr>
              <w:t>Integrity</w:t>
            </w:r>
          </w:p>
        </w:tc>
        <w:tc>
          <w:tcPr>
            <w:tcW w:w="7571" w:type="dxa"/>
          </w:tcPr>
          <w:p w:rsidR="00727196" w:rsidRDefault="00727196" w:rsidP="008B3164">
            <w:pPr>
              <w:spacing w:before="40" w:after="40"/>
              <w:jc w:val="both"/>
              <w:rPr>
                <w:sz w:val="18"/>
                <w:szCs w:val="18"/>
              </w:rPr>
            </w:pPr>
          </w:p>
        </w:tc>
      </w:tr>
      <w:tr w:rsidR="00727196" w:rsidTr="008B3164">
        <w:tc>
          <w:tcPr>
            <w:tcW w:w="8836" w:type="dxa"/>
            <w:gridSpan w:val="2"/>
          </w:tcPr>
          <w:p w:rsidR="00727196" w:rsidRPr="009D65D2" w:rsidRDefault="00727196" w:rsidP="008B3164">
            <w:pPr>
              <w:spacing w:before="40" w:after="40"/>
              <w:jc w:val="both"/>
              <w:rPr>
                <w:sz w:val="18"/>
                <w:szCs w:val="18"/>
              </w:rPr>
            </w:pPr>
          </w:p>
        </w:tc>
      </w:tr>
      <w:tr w:rsidR="00727196" w:rsidTr="008B3164">
        <w:tc>
          <w:tcPr>
            <w:tcW w:w="1265" w:type="dxa"/>
          </w:tcPr>
          <w:p w:rsidR="00727196" w:rsidRDefault="00727196" w:rsidP="00727196">
            <w:pPr>
              <w:spacing w:before="40" w:after="40"/>
              <w:jc w:val="both"/>
              <w:rPr>
                <w:sz w:val="18"/>
                <w:szCs w:val="18"/>
              </w:rPr>
            </w:pPr>
            <w:r>
              <w:rPr>
                <w:sz w:val="18"/>
                <w:szCs w:val="18"/>
              </w:rPr>
              <w:t>Reliability</w:t>
            </w:r>
          </w:p>
        </w:tc>
        <w:tc>
          <w:tcPr>
            <w:tcW w:w="7571" w:type="dxa"/>
          </w:tcPr>
          <w:p w:rsidR="00727196" w:rsidRDefault="00727196" w:rsidP="008B3164">
            <w:pPr>
              <w:spacing w:before="40" w:after="40"/>
              <w:jc w:val="both"/>
              <w:rPr>
                <w:sz w:val="18"/>
                <w:szCs w:val="18"/>
              </w:rPr>
            </w:pPr>
          </w:p>
        </w:tc>
      </w:tr>
      <w:tr w:rsidR="00727196" w:rsidTr="008B3164">
        <w:tc>
          <w:tcPr>
            <w:tcW w:w="8836" w:type="dxa"/>
            <w:gridSpan w:val="2"/>
          </w:tcPr>
          <w:p w:rsidR="00727196" w:rsidRPr="009D65D2" w:rsidRDefault="00727196" w:rsidP="008B3164">
            <w:pPr>
              <w:spacing w:before="40" w:after="40"/>
              <w:jc w:val="both"/>
              <w:rPr>
                <w:sz w:val="18"/>
                <w:szCs w:val="18"/>
              </w:rPr>
            </w:pPr>
          </w:p>
        </w:tc>
      </w:tr>
      <w:tr w:rsidR="00727196" w:rsidTr="008B3164">
        <w:tc>
          <w:tcPr>
            <w:tcW w:w="1265" w:type="dxa"/>
          </w:tcPr>
          <w:p w:rsidR="00727196" w:rsidRDefault="00727196" w:rsidP="00727196">
            <w:pPr>
              <w:spacing w:before="40" w:after="40"/>
              <w:jc w:val="both"/>
              <w:rPr>
                <w:sz w:val="18"/>
                <w:szCs w:val="18"/>
              </w:rPr>
            </w:pPr>
            <w:r>
              <w:rPr>
                <w:sz w:val="18"/>
                <w:szCs w:val="18"/>
              </w:rPr>
              <w:t>Resilience</w:t>
            </w:r>
          </w:p>
        </w:tc>
        <w:tc>
          <w:tcPr>
            <w:tcW w:w="7571" w:type="dxa"/>
          </w:tcPr>
          <w:p w:rsidR="00727196" w:rsidRDefault="00727196" w:rsidP="008B3164">
            <w:pPr>
              <w:spacing w:before="40" w:after="40"/>
              <w:jc w:val="both"/>
              <w:rPr>
                <w:sz w:val="18"/>
                <w:szCs w:val="18"/>
              </w:rPr>
            </w:pPr>
          </w:p>
        </w:tc>
      </w:tr>
      <w:tr w:rsidR="00727196" w:rsidTr="008B3164">
        <w:tc>
          <w:tcPr>
            <w:tcW w:w="8836" w:type="dxa"/>
            <w:gridSpan w:val="2"/>
          </w:tcPr>
          <w:p w:rsidR="00727196" w:rsidRPr="009D65D2" w:rsidRDefault="00727196" w:rsidP="008B3164">
            <w:pPr>
              <w:spacing w:before="40" w:after="40"/>
              <w:jc w:val="both"/>
              <w:rPr>
                <w:sz w:val="18"/>
                <w:szCs w:val="18"/>
              </w:rPr>
            </w:pPr>
          </w:p>
        </w:tc>
      </w:tr>
    </w:tbl>
    <w:p w:rsidR="00C66684" w:rsidRDefault="00C66684" w:rsidP="00C66684">
      <w:pPr>
        <w:sectPr w:rsidR="00C66684" w:rsidSect="002B4067">
          <w:footerReference w:type="default" r:id="rId21"/>
          <w:pgSz w:w="11907" w:h="16834" w:code="9"/>
          <w:pgMar w:top="1797" w:right="1440" w:bottom="1440" w:left="1440" w:header="851" w:footer="851" w:gutter="0"/>
          <w:cols w:space="720"/>
          <w:titlePg/>
          <w:docGrid w:linePitch="299"/>
        </w:sectPr>
      </w:pPr>
    </w:p>
    <w:p w:rsidR="00C66684" w:rsidRDefault="00C66684" w:rsidP="00C66684">
      <w:pPr>
        <w:pStyle w:val="Heading2"/>
      </w:pPr>
      <w:r>
        <w:lastRenderedPageBreak/>
        <w:t>ANNEX C</w:t>
      </w:r>
      <w:r>
        <w:tab/>
        <w:t>References</w:t>
      </w:r>
    </w:p>
    <w:p w:rsidR="00C66684" w:rsidRPr="00F92C80" w:rsidRDefault="00C66684" w:rsidP="00502F4F">
      <w:pPr>
        <w:rPr>
          <w:i/>
        </w:rPr>
      </w:pPr>
    </w:p>
    <w:sectPr w:rsidR="00C66684" w:rsidRPr="00F92C80" w:rsidSect="002B4067">
      <w:pgSz w:w="11907" w:h="16834" w:code="9"/>
      <w:pgMar w:top="1797" w:right="1440" w:bottom="1440" w:left="1440" w:header="851" w:footer="85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088" w:rsidRDefault="003F4088" w:rsidP="009E1230">
      <w:r>
        <w:separator/>
      </w:r>
    </w:p>
  </w:endnote>
  <w:endnote w:type="continuationSeparator" w:id="0">
    <w:p w:rsidR="003F4088" w:rsidRDefault="003F4088"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9F8" w:rsidRDefault="003849F8">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3849F8" w:rsidRDefault="003849F8">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9F8" w:rsidRDefault="003849F8">
    <w:pPr>
      <w:pStyle w:val="Footer"/>
      <w:ind w:right="360" w:firstLine="360"/>
      <w:jc w:val="center"/>
    </w:pPr>
    <w:r w:rsidRPr="005F44EF">
      <w:rPr>
        <w:rStyle w:val="PageNumber"/>
        <w:lang w:val="en-US"/>
      </w:rPr>
      <w:t xml:space="preserve">Page </w:t>
    </w:r>
    <w:r w:rsidRPr="005F44EF">
      <w:rPr>
        <w:rStyle w:val="PageNumber"/>
        <w:lang w:val="en-US"/>
      </w:rPr>
      <w:fldChar w:fldCharType="begin"/>
    </w:r>
    <w:r w:rsidRPr="005F44EF">
      <w:rPr>
        <w:rStyle w:val="PageNumber"/>
        <w:lang w:val="en-US"/>
      </w:rPr>
      <w:instrText xml:space="preserve"> PAGE </w:instrText>
    </w:r>
    <w:r w:rsidRPr="005F44EF">
      <w:rPr>
        <w:rStyle w:val="PageNumber"/>
        <w:lang w:val="en-US"/>
      </w:rPr>
      <w:fldChar w:fldCharType="separate"/>
    </w:r>
    <w:r w:rsidR="00964758">
      <w:rPr>
        <w:rStyle w:val="PageNumber"/>
        <w:noProof/>
        <w:lang w:val="en-US"/>
      </w:rPr>
      <w:t>2</w:t>
    </w:r>
    <w:r w:rsidRPr="005F44EF">
      <w:rPr>
        <w:rStyle w:val="PageNumber"/>
        <w:lang w:val="en-US"/>
      </w:rPr>
      <w:fldChar w:fldCharType="end"/>
    </w:r>
    <w:r w:rsidRPr="005F44EF">
      <w:rPr>
        <w:rStyle w:val="PageNumber"/>
        <w:lang w:val="en-US"/>
      </w:rPr>
      <w:t xml:space="preserve"> of </w:t>
    </w:r>
    <w:r w:rsidRPr="005F44EF">
      <w:rPr>
        <w:rStyle w:val="PageNumber"/>
        <w:lang w:val="en-US"/>
      </w:rPr>
      <w:fldChar w:fldCharType="begin"/>
    </w:r>
    <w:r w:rsidRPr="005F44EF">
      <w:rPr>
        <w:rStyle w:val="PageNumber"/>
        <w:lang w:val="en-US"/>
      </w:rPr>
      <w:instrText xml:space="preserve"> NUMPAGES </w:instrText>
    </w:r>
    <w:r w:rsidRPr="005F44EF">
      <w:rPr>
        <w:rStyle w:val="PageNumber"/>
        <w:lang w:val="en-US"/>
      </w:rPr>
      <w:fldChar w:fldCharType="separate"/>
    </w:r>
    <w:r w:rsidR="00964758">
      <w:rPr>
        <w:rStyle w:val="PageNumber"/>
        <w:noProof/>
        <w:lang w:val="en-US"/>
      </w:rPr>
      <w:t>12</w:t>
    </w:r>
    <w:r w:rsidRPr="005F44EF">
      <w:rPr>
        <w:rStyle w:val="PageNumbe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9F8" w:rsidRDefault="003849F8">
    <w:pPr>
      <w:pStyle w:val="Footer"/>
      <w:tabs>
        <w:tab w:val="right" w:pos="8789"/>
      </w:tabs>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9F8" w:rsidRPr="008136BC" w:rsidRDefault="003849F8"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964758">
      <w:rPr>
        <w:noProof/>
        <w:lang w:val="en-US"/>
      </w:rPr>
      <w:t>10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964758">
      <w:rPr>
        <w:noProof/>
        <w:lang w:val="en-US"/>
      </w:rPr>
      <w:t>12</w:t>
    </w:r>
    <w:r w:rsidRPr="008136BC">
      <w:rPr>
        <w:lang w:val="en-U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684" w:rsidRPr="008136BC" w:rsidRDefault="00C66684"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10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11</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088" w:rsidRDefault="003F4088" w:rsidP="009E1230">
      <w:r>
        <w:separator/>
      </w:r>
    </w:p>
  </w:footnote>
  <w:footnote w:type="continuationSeparator" w:id="0">
    <w:p w:rsidR="003F4088" w:rsidRDefault="003F4088"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9F8" w:rsidRDefault="003849F8" w:rsidP="00AF7C0A">
    <w:pPr>
      <w:jc w:val="center"/>
      <w:rPr>
        <w:sz w:val="18"/>
      </w:rPr>
    </w:pPr>
    <w:r>
      <w:rPr>
        <w:sz w:val="18"/>
      </w:rPr>
      <w:t xml:space="preserve">Guideline XXX </w:t>
    </w:r>
    <w:r w:rsidRPr="00AF7C0A">
      <w:rPr>
        <w:sz w:val="18"/>
      </w:rPr>
      <w:t>on</w:t>
    </w:r>
    <w:r>
      <w:rPr>
        <w:sz w:val="18"/>
      </w:rPr>
      <w:t xml:space="preserve"> </w:t>
    </w:r>
    <w:r w:rsidRPr="00AF7C0A">
      <w:rPr>
        <w:sz w:val="18"/>
      </w:rPr>
      <w:t>Techniques used for on-board PNT Data Processing</w:t>
    </w:r>
  </w:p>
  <w:p w:rsidR="003849F8" w:rsidRDefault="003849F8" w:rsidP="00E253B1">
    <w:pPr>
      <w:rPr>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9F8" w:rsidRPr="00964758" w:rsidRDefault="003849F8" w:rsidP="007457E7">
    <w:pPr>
      <w:pStyle w:val="Header"/>
      <w:jc w:val="right"/>
      <w:rPr>
        <w:iCs/>
        <w:sz w:val="24"/>
      </w:rPr>
    </w:pPr>
    <w:r w:rsidRPr="00964758">
      <w:rPr>
        <w:iCs/>
        <w:sz w:val="24"/>
      </w:rPr>
      <w:t>ENAV17-</w:t>
    </w:r>
    <w:r w:rsidR="00964758" w:rsidRPr="00964758">
      <w:rPr>
        <w:iCs/>
        <w:sz w:val="24"/>
      </w:rPr>
      <w:t>13.5</w:t>
    </w:r>
  </w:p>
  <w:p w:rsidR="003849F8" w:rsidRPr="00964758" w:rsidRDefault="003849F8" w:rsidP="007457E7">
    <w:pPr>
      <w:pStyle w:val="Header"/>
      <w:jc w:val="right"/>
      <w:rPr>
        <w:iCs/>
        <w:sz w:val="24"/>
      </w:rPr>
    </w:pPr>
    <w:r w:rsidRPr="00964758">
      <w:rPr>
        <w:iCs/>
        <w:sz w:val="24"/>
      </w:rPr>
      <w:t>Formerly ENAV16-14.2.44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9F8" w:rsidRDefault="003849F8" w:rsidP="007457E7">
    <w:pPr>
      <w:pStyle w:val="Header"/>
      <w:jc w:val="center"/>
      <w:rPr>
        <w:sz w:val="24"/>
      </w:rPr>
    </w:pPr>
    <w:r>
      <w:rPr>
        <w:sz w:val="18"/>
      </w:rPr>
      <w:t xml:space="preserve">Guideline XXX </w:t>
    </w:r>
    <w:r w:rsidRPr="00AF7C0A">
      <w:rPr>
        <w:sz w:val="18"/>
      </w:rPr>
      <w:t>on</w:t>
    </w:r>
    <w:r>
      <w:rPr>
        <w:sz w:val="18"/>
      </w:rPr>
      <w:t xml:space="preserve"> </w:t>
    </w:r>
    <w:r w:rsidRPr="00AF7C0A">
      <w:rPr>
        <w:sz w:val="18"/>
      </w:rPr>
      <w:t>Techniques used for on-board PNT Data Processing</w:t>
    </w:r>
  </w:p>
  <w:p w:rsidR="003849F8" w:rsidRDefault="003849F8" w:rsidP="00AF7C0A">
    <w:pPr>
      <w:jc w:val="center"/>
      <w:rPr>
        <w:sz w:val="18"/>
      </w:rPr>
    </w:pPr>
  </w:p>
  <w:p w:rsidR="003849F8" w:rsidRPr="00AF7C0A" w:rsidRDefault="003849F8" w:rsidP="00AF7C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15:restartNumberingAfterBreak="0">
    <w:nsid w:val="00000405"/>
    <w:multiLevelType w:val="multilevel"/>
    <w:tmpl w:val="00000888"/>
    <w:lvl w:ilvl="0">
      <w:start w:val="1"/>
      <w:numFmt w:val="decimal"/>
      <w:lvlText w:val="%1"/>
      <w:lvlJc w:val="left"/>
      <w:pPr>
        <w:ind w:left="990" w:hanging="852"/>
      </w:pPr>
      <w:rPr>
        <w:rFonts w:ascii="Arial" w:hAnsi="Arial" w:cs="Arial"/>
        <w:b w:val="0"/>
        <w:bCs w:val="0"/>
        <w:sz w:val="22"/>
        <w:szCs w:val="22"/>
      </w:rPr>
    </w:lvl>
    <w:lvl w:ilvl="1">
      <w:start w:val="1"/>
      <w:numFmt w:val="decimal"/>
      <w:lvlText w:val=".%2"/>
      <w:lvlJc w:val="left"/>
      <w:pPr>
        <w:ind w:left="1840" w:hanging="850"/>
      </w:pPr>
      <w:rPr>
        <w:rFonts w:ascii="Arial" w:hAnsi="Arial" w:cs="Arial"/>
        <w:b w:val="0"/>
        <w:bCs w:val="0"/>
        <w:spacing w:val="1"/>
        <w:sz w:val="22"/>
        <w:szCs w:val="22"/>
      </w:rPr>
    </w:lvl>
    <w:lvl w:ilvl="2">
      <w:numFmt w:val="bullet"/>
      <w:lvlText w:val="•"/>
      <w:lvlJc w:val="left"/>
      <w:pPr>
        <w:ind w:left="2674" w:hanging="850"/>
      </w:pPr>
    </w:lvl>
    <w:lvl w:ilvl="3">
      <w:numFmt w:val="bullet"/>
      <w:lvlText w:val="•"/>
      <w:lvlJc w:val="left"/>
      <w:pPr>
        <w:ind w:left="3508" w:hanging="850"/>
      </w:pPr>
    </w:lvl>
    <w:lvl w:ilvl="4">
      <w:numFmt w:val="bullet"/>
      <w:lvlText w:val="•"/>
      <w:lvlJc w:val="left"/>
      <w:pPr>
        <w:ind w:left="4342" w:hanging="850"/>
      </w:pPr>
    </w:lvl>
    <w:lvl w:ilvl="5">
      <w:numFmt w:val="bullet"/>
      <w:lvlText w:val="•"/>
      <w:lvlJc w:val="left"/>
      <w:pPr>
        <w:ind w:left="5176" w:hanging="850"/>
      </w:pPr>
    </w:lvl>
    <w:lvl w:ilvl="6">
      <w:numFmt w:val="bullet"/>
      <w:lvlText w:val="•"/>
      <w:lvlJc w:val="left"/>
      <w:pPr>
        <w:ind w:left="6010" w:hanging="850"/>
      </w:pPr>
    </w:lvl>
    <w:lvl w:ilvl="7">
      <w:numFmt w:val="bullet"/>
      <w:lvlText w:val="•"/>
      <w:lvlJc w:val="left"/>
      <w:pPr>
        <w:ind w:left="6844" w:hanging="850"/>
      </w:pPr>
    </w:lvl>
    <w:lvl w:ilvl="8">
      <w:numFmt w:val="bullet"/>
      <w:lvlText w:val="•"/>
      <w:lvlJc w:val="left"/>
      <w:pPr>
        <w:ind w:left="7678" w:hanging="850"/>
      </w:pPr>
    </w:lvl>
  </w:abstractNum>
  <w:abstractNum w:abstractNumId="2" w15:restartNumberingAfterBreak="0">
    <w:nsid w:val="00000406"/>
    <w:multiLevelType w:val="multilevel"/>
    <w:tmpl w:val="00000889"/>
    <w:lvl w:ilvl="0">
      <w:start w:val="1"/>
      <w:numFmt w:val="decimal"/>
      <w:lvlText w:val=".%1"/>
      <w:lvlJc w:val="left"/>
      <w:pPr>
        <w:ind w:left="1840" w:hanging="850"/>
      </w:pPr>
      <w:rPr>
        <w:rFonts w:ascii="Arial" w:hAnsi="Arial" w:cs="Arial"/>
        <w:b w:val="0"/>
        <w:bCs w:val="0"/>
        <w:spacing w:val="1"/>
        <w:sz w:val="22"/>
        <w:szCs w:val="22"/>
      </w:rPr>
    </w:lvl>
    <w:lvl w:ilvl="1">
      <w:numFmt w:val="bullet"/>
      <w:lvlText w:val="•"/>
      <w:lvlJc w:val="left"/>
      <w:pPr>
        <w:ind w:left="2591" w:hanging="850"/>
      </w:pPr>
    </w:lvl>
    <w:lvl w:ilvl="2">
      <w:numFmt w:val="bullet"/>
      <w:lvlText w:val="•"/>
      <w:lvlJc w:val="left"/>
      <w:pPr>
        <w:ind w:left="3341" w:hanging="850"/>
      </w:pPr>
    </w:lvl>
    <w:lvl w:ilvl="3">
      <w:numFmt w:val="bullet"/>
      <w:lvlText w:val="•"/>
      <w:lvlJc w:val="left"/>
      <w:pPr>
        <w:ind w:left="4092" w:hanging="850"/>
      </w:pPr>
    </w:lvl>
    <w:lvl w:ilvl="4">
      <w:numFmt w:val="bullet"/>
      <w:lvlText w:val="•"/>
      <w:lvlJc w:val="left"/>
      <w:pPr>
        <w:ind w:left="4842" w:hanging="850"/>
      </w:pPr>
    </w:lvl>
    <w:lvl w:ilvl="5">
      <w:numFmt w:val="bullet"/>
      <w:lvlText w:val="•"/>
      <w:lvlJc w:val="left"/>
      <w:pPr>
        <w:ind w:left="5593" w:hanging="850"/>
      </w:pPr>
    </w:lvl>
    <w:lvl w:ilvl="6">
      <w:numFmt w:val="bullet"/>
      <w:lvlText w:val="•"/>
      <w:lvlJc w:val="left"/>
      <w:pPr>
        <w:ind w:left="6344" w:hanging="850"/>
      </w:pPr>
    </w:lvl>
    <w:lvl w:ilvl="7">
      <w:numFmt w:val="bullet"/>
      <w:lvlText w:val="•"/>
      <w:lvlJc w:val="left"/>
      <w:pPr>
        <w:ind w:left="7094" w:hanging="850"/>
      </w:pPr>
    </w:lvl>
    <w:lvl w:ilvl="8">
      <w:numFmt w:val="bullet"/>
      <w:lvlText w:val="•"/>
      <w:lvlJc w:val="left"/>
      <w:pPr>
        <w:ind w:left="7845" w:hanging="850"/>
      </w:pPr>
    </w:lvl>
  </w:abstractNum>
  <w:abstractNum w:abstractNumId="3" w15:restartNumberingAfterBreak="0">
    <w:nsid w:val="00000409"/>
    <w:multiLevelType w:val="multilevel"/>
    <w:tmpl w:val="0000088C"/>
    <w:lvl w:ilvl="0">
      <w:start w:val="1"/>
      <w:numFmt w:val="decimal"/>
      <w:lvlText w:val=".%1"/>
      <w:lvlJc w:val="left"/>
      <w:pPr>
        <w:ind w:left="2690" w:hanging="850"/>
      </w:pPr>
      <w:rPr>
        <w:rFonts w:ascii="Arial" w:hAnsi="Arial" w:cs="Arial"/>
        <w:b w:val="0"/>
        <w:bCs w:val="0"/>
        <w:spacing w:val="1"/>
        <w:sz w:val="22"/>
        <w:szCs w:val="22"/>
      </w:rPr>
    </w:lvl>
    <w:lvl w:ilvl="1">
      <w:numFmt w:val="bullet"/>
      <w:lvlText w:val="•"/>
      <w:lvlJc w:val="left"/>
      <w:pPr>
        <w:ind w:left="3355" w:hanging="850"/>
      </w:pPr>
    </w:lvl>
    <w:lvl w:ilvl="2">
      <w:numFmt w:val="bullet"/>
      <w:lvlText w:val="•"/>
      <w:lvlJc w:val="left"/>
      <w:pPr>
        <w:ind w:left="4021" w:hanging="850"/>
      </w:pPr>
    </w:lvl>
    <w:lvl w:ilvl="3">
      <w:numFmt w:val="bullet"/>
      <w:lvlText w:val="•"/>
      <w:lvlJc w:val="left"/>
      <w:pPr>
        <w:ind w:left="4686" w:hanging="850"/>
      </w:pPr>
    </w:lvl>
    <w:lvl w:ilvl="4">
      <w:numFmt w:val="bullet"/>
      <w:lvlText w:val="•"/>
      <w:lvlJc w:val="left"/>
      <w:pPr>
        <w:ind w:left="5352" w:hanging="850"/>
      </w:pPr>
    </w:lvl>
    <w:lvl w:ilvl="5">
      <w:numFmt w:val="bullet"/>
      <w:lvlText w:val="•"/>
      <w:lvlJc w:val="left"/>
      <w:pPr>
        <w:ind w:left="6018" w:hanging="850"/>
      </w:pPr>
    </w:lvl>
    <w:lvl w:ilvl="6">
      <w:numFmt w:val="bullet"/>
      <w:lvlText w:val="•"/>
      <w:lvlJc w:val="left"/>
      <w:pPr>
        <w:ind w:left="6683" w:hanging="850"/>
      </w:pPr>
    </w:lvl>
    <w:lvl w:ilvl="7">
      <w:numFmt w:val="bullet"/>
      <w:lvlText w:val="•"/>
      <w:lvlJc w:val="left"/>
      <w:pPr>
        <w:ind w:left="7349" w:hanging="850"/>
      </w:pPr>
    </w:lvl>
    <w:lvl w:ilvl="8">
      <w:numFmt w:val="bullet"/>
      <w:lvlText w:val="•"/>
      <w:lvlJc w:val="left"/>
      <w:pPr>
        <w:ind w:left="8015" w:hanging="850"/>
      </w:pPr>
    </w:lvl>
  </w:abstractNum>
  <w:abstractNum w:abstractNumId="4" w15:restartNumberingAfterBreak="0">
    <w:nsid w:val="03033473"/>
    <w:multiLevelType w:val="multilevel"/>
    <w:tmpl w:val="0407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1288"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5" w15:restartNumberingAfterBreak="0">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77A098D"/>
    <w:multiLevelType w:val="singleLevel"/>
    <w:tmpl w:val="D91A4EB0"/>
    <w:lvl w:ilvl="0">
      <w:start w:val="3"/>
      <w:numFmt w:val="bullet"/>
      <w:lvlText w:val="-"/>
      <w:lvlJc w:val="left"/>
      <w:pPr>
        <w:tabs>
          <w:tab w:val="num" w:pos="360"/>
        </w:tabs>
        <w:ind w:left="360" w:hanging="360"/>
      </w:pPr>
      <w:rPr>
        <w:rFonts w:hint="default"/>
      </w:rPr>
    </w:lvl>
  </w:abstractNum>
  <w:abstractNum w:abstractNumId="7" w15:restartNumberingAfterBreak="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8" w15:restartNumberingAfterBreak="0">
    <w:nsid w:val="0C525507"/>
    <w:multiLevelType w:val="hybridMultilevel"/>
    <w:tmpl w:val="76703DF0"/>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DA105E"/>
    <w:multiLevelType w:val="hybridMultilevel"/>
    <w:tmpl w:val="2E54A61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15:restartNumberingAfterBreak="0">
    <w:nsid w:val="14B21200"/>
    <w:multiLevelType w:val="hybridMultilevel"/>
    <w:tmpl w:val="7FDA3654"/>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8E65D8"/>
    <w:multiLevelType w:val="singleLevel"/>
    <w:tmpl w:val="D91A4EB0"/>
    <w:lvl w:ilvl="0">
      <w:start w:val="3"/>
      <w:numFmt w:val="bullet"/>
      <w:lvlText w:val="-"/>
      <w:lvlJc w:val="left"/>
      <w:pPr>
        <w:tabs>
          <w:tab w:val="num" w:pos="360"/>
        </w:tabs>
        <w:ind w:left="360" w:hanging="360"/>
      </w:pPr>
      <w:rPr>
        <w:rFonts w:hint="default"/>
      </w:rPr>
    </w:lvl>
  </w:abstractNum>
  <w:abstractNum w:abstractNumId="12"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1B87428C"/>
    <w:multiLevelType w:val="singleLevel"/>
    <w:tmpl w:val="D91A4EB0"/>
    <w:lvl w:ilvl="0">
      <w:start w:val="3"/>
      <w:numFmt w:val="bullet"/>
      <w:lvlText w:val="-"/>
      <w:lvlJc w:val="left"/>
      <w:pPr>
        <w:tabs>
          <w:tab w:val="num" w:pos="360"/>
        </w:tabs>
        <w:ind w:left="360" w:hanging="360"/>
      </w:pPr>
      <w:rPr>
        <w:rFonts w:hint="default"/>
      </w:rPr>
    </w:lvl>
  </w:abstractNum>
  <w:abstractNum w:abstractNumId="14" w15:restartNumberingAfterBreak="0">
    <w:nsid w:val="1BFE07A7"/>
    <w:multiLevelType w:val="singleLevel"/>
    <w:tmpl w:val="D91A4EB0"/>
    <w:lvl w:ilvl="0">
      <w:start w:val="3"/>
      <w:numFmt w:val="bullet"/>
      <w:lvlText w:val="-"/>
      <w:lvlJc w:val="left"/>
      <w:pPr>
        <w:tabs>
          <w:tab w:val="num" w:pos="360"/>
        </w:tabs>
        <w:ind w:left="360" w:hanging="360"/>
      </w:pPr>
      <w:rPr>
        <w:rFonts w:hint="default"/>
      </w:rPr>
    </w:lvl>
  </w:abstractNum>
  <w:abstractNum w:abstractNumId="15" w15:restartNumberingAfterBreak="0">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D980796"/>
    <w:multiLevelType w:val="singleLevel"/>
    <w:tmpl w:val="D91A4EB0"/>
    <w:lvl w:ilvl="0">
      <w:start w:val="3"/>
      <w:numFmt w:val="bullet"/>
      <w:lvlText w:val="-"/>
      <w:lvlJc w:val="left"/>
      <w:pPr>
        <w:tabs>
          <w:tab w:val="num" w:pos="360"/>
        </w:tabs>
        <w:ind w:left="360" w:hanging="360"/>
      </w:pPr>
      <w:rPr>
        <w:rFonts w:hint="default"/>
      </w:rPr>
    </w:lvl>
  </w:abstractNum>
  <w:abstractNum w:abstractNumId="17" w15:restartNumberingAfterBreak="0">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F332C5D"/>
    <w:multiLevelType w:val="hybridMultilevel"/>
    <w:tmpl w:val="5F56DA02"/>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abstractNum w:abstractNumId="19" w15:restartNumberingAfterBreak="0">
    <w:nsid w:val="200636C1"/>
    <w:multiLevelType w:val="hybridMultilevel"/>
    <w:tmpl w:val="906269B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C683EBF"/>
    <w:multiLevelType w:val="singleLevel"/>
    <w:tmpl w:val="D91A4EB0"/>
    <w:lvl w:ilvl="0">
      <w:start w:val="3"/>
      <w:numFmt w:val="bullet"/>
      <w:lvlText w:val="-"/>
      <w:lvlJc w:val="left"/>
      <w:pPr>
        <w:tabs>
          <w:tab w:val="num" w:pos="360"/>
        </w:tabs>
        <w:ind w:left="360" w:hanging="360"/>
      </w:pPr>
      <w:rPr>
        <w:rFonts w:hint="default"/>
      </w:rPr>
    </w:lvl>
  </w:abstractNum>
  <w:abstractNum w:abstractNumId="22" w15:restartNumberingAfterBreak="0">
    <w:nsid w:val="327C7534"/>
    <w:multiLevelType w:val="hybridMultilevel"/>
    <w:tmpl w:val="48F66E4C"/>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C473631"/>
    <w:multiLevelType w:val="singleLevel"/>
    <w:tmpl w:val="D91A4EB0"/>
    <w:lvl w:ilvl="0">
      <w:start w:val="3"/>
      <w:numFmt w:val="bullet"/>
      <w:lvlText w:val="-"/>
      <w:lvlJc w:val="left"/>
      <w:pPr>
        <w:tabs>
          <w:tab w:val="num" w:pos="360"/>
        </w:tabs>
        <w:ind w:left="360" w:hanging="360"/>
      </w:pPr>
      <w:rPr>
        <w:rFonts w:hint="default"/>
      </w:rPr>
    </w:lvl>
  </w:abstractNum>
  <w:abstractNum w:abstractNumId="25"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6" w15:restartNumberingAfterBreak="0">
    <w:nsid w:val="41162E41"/>
    <w:multiLevelType w:val="singleLevel"/>
    <w:tmpl w:val="D91A4EB0"/>
    <w:lvl w:ilvl="0">
      <w:start w:val="3"/>
      <w:numFmt w:val="bullet"/>
      <w:lvlText w:val="-"/>
      <w:lvlJc w:val="left"/>
      <w:pPr>
        <w:tabs>
          <w:tab w:val="num" w:pos="360"/>
        </w:tabs>
        <w:ind w:left="360" w:hanging="360"/>
      </w:pPr>
      <w:rPr>
        <w:rFonts w:hint="default"/>
      </w:rPr>
    </w:lvl>
  </w:abstractNum>
  <w:abstractNum w:abstractNumId="27" w15:restartNumberingAfterBreak="0">
    <w:nsid w:val="42057AE6"/>
    <w:multiLevelType w:val="singleLevel"/>
    <w:tmpl w:val="D91A4EB0"/>
    <w:lvl w:ilvl="0">
      <w:start w:val="3"/>
      <w:numFmt w:val="bullet"/>
      <w:lvlText w:val="-"/>
      <w:lvlJc w:val="left"/>
      <w:pPr>
        <w:tabs>
          <w:tab w:val="num" w:pos="360"/>
        </w:tabs>
        <w:ind w:left="360" w:hanging="360"/>
      </w:pPr>
      <w:rPr>
        <w:rFonts w:hint="default"/>
      </w:rPr>
    </w:lvl>
  </w:abstractNum>
  <w:abstractNum w:abstractNumId="28" w15:restartNumberingAfterBreak="0">
    <w:nsid w:val="432B7E66"/>
    <w:multiLevelType w:val="hybridMultilevel"/>
    <w:tmpl w:val="B310FA48"/>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488300D1"/>
    <w:multiLevelType w:val="hybridMultilevel"/>
    <w:tmpl w:val="0DE0C0F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15:restartNumberingAfterBreak="0">
    <w:nsid w:val="494351D0"/>
    <w:multiLevelType w:val="singleLevel"/>
    <w:tmpl w:val="D91A4EB0"/>
    <w:lvl w:ilvl="0">
      <w:start w:val="3"/>
      <w:numFmt w:val="bullet"/>
      <w:lvlText w:val="-"/>
      <w:lvlJc w:val="left"/>
      <w:pPr>
        <w:tabs>
          <w:tab w:val="num" w:pos="360"/>
        </w:tabs>
        <w:ind w:left="360" w:hanging="360"/>
      </w:pPr>
      <w:rPr>
        <w:rFonts w:hint="default"/>
      </w:rPr>
    </w:lvl>
  </w:abstractNum>
  <w:abstractNum w:abstractNumId="31" w15:restartNumberingAfterBreak="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D71052"/>
    <w:multiLevelType w:val="hybridMultilevel"/>
    <w:tmpl w:val="7CA2F0CA"/>
    <w:lvl w:ilvl="0" w:tplc="4BF4537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1310684"/>
    <w:multiLevelType w:val="hybridMultilevel"/>
    <w:tmpl w:val="6C86C2F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5717597B"/>
    <w:multiLevelType w:val="hybridMultilevel"/>
    <w:tmpl w:val="32E254A2"/>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6" w15:restartNumberingAfterBreak="0">
    <w:nsid w:val="572607C6"/>
    <w:multiLevelType w:val="hybridMultilevel"/>
    <w:tmpl w:val="5240D756"/>
    <w:lvl w:ilvl="0" w:tplc="92F896E2">
      <w:start w:val="1"/>
      <w:numFmt w:val="decimal"/>
      <w:lvlText w:val="%1"/>
      <w:lvlJc w:val="left"/>
      <w:pPr>
        <w:ind w:left="2408" w:hanging="852"/>
      </w:pPr>
      <w:rPr>
        <w:rFonts w:ascii="Arial" w:eastAsia="Arial" w:hAnsi="Arial" w:hint="default"/>
        <w:sz w:val="20"/>
        <w:szCs w:val="22"/>
      </w:rPr>
    </w:lvl>
    <w:lvl w:ilvl="1" w:tplc="CAD62408">
      <w:start w:val="1"/>
      <w:numFmt w:val="decimal"/>
      <w:lvlText w:val=".%2"/>
      <w:lvlJc w:val="left"/>
      <w:pPr>
        <w:ind w:left="3258" w:hanging="850"/>
      </w:pPr>
      <w:rPr>
        <w:rFonts w:ascii="Arial" w:eastAsia="Arial" w:hAnsi="Arial" w:hint="default"/>
        <w:spacing w:val="1"/>
        <w:sz w:val="22"/>
        <w:szCs w:val="22"/>
      </w:rPr>
    </w:lvl>
    <w:lvl w:ilvl="2" w:tplc="ADE4A8E4">
      <w:start w:val="1"/>
      <w:numFmt w:val="bullet"/>
      <w:lvlText w:val="•"/>
      <w:lvlJc w:val="left"/>
      <w:pPr>
        <w:ind w:left="4092" w:hanging="850"/>
      </w:pPr>
      <w:rPr>
        <w:rFonts w:hint="default"/>
      </w:rPr>
    </w:lvl>
    <w:lvl w:ilvl="3" w:tplc="9DC8A046">
      <w:start w:val="1"/>
      <w:numFmt w:val="bullet"/>
      <w:lvlText w:val="•"/>
      <w:lvlJc w:val="left"/>
      <w:pPr>
        <w:ind w:left="4926" w:hanging="850"/>
      </w:pPr>
      <w:rPr>
        <w:rFonts w:hint="default"/>
      </w:rPr>
    </w:lvl>
    <w:lvl w:ilvl="4" w:tplc="0F3E38FE">
      <w:start w:val="1"/>
      <w:numFmt w:val="bullet"/>
      <w:lvlText w:val="•"/>
      <w:lvlJc w:val="left"/>
      <w:pPr>
        <w:ind w:left="5760" w:hanging="850"/>
      </w:pPr>
      <w:rPr>
        <w:rFonts w:hint="default"/>
      </w:rPr>
    </w:lvl>
    <w:lvl w:ilvl="5" w:tplc="E30AAF96">
      <w:start w:val="1"/>
      <w:numFmt w:val="bullet"/>
      <w:lvlText w:val="•"/>
      <w:lvlJc w:val="left"/>
      <w:pPr>
        <w:ind w:left="6594" w:hanging="850"/>
      </w:pPr>
      <w:rPr>
        <w:rFonts w:hint="default"/>
      </w:rPr>
    </w:lvl>
    <w:lvl w:ilvl="6" w:tplc="A5205096">
      <w:start w:val="1"/>
      <w:numFmt w:val="bullet"/>
      <w:lvlText w:val="•"/>
      <w:lvlJc w:val="left"/>
      <w:pPr>
        <w:ind w:left="7428" w:hanging="850"/>
      </w:pPr>
      <w:rPr>
        <w:rFonts w:hint="default"/>
      </w:rPr>
    </w:lvl>
    <w:lvl w:ilvl="7" w:tplc="1ACC8EAA">
      <w:start w:val="1"/>
      <w:numFmt w:val="bullet"/>
      <w:lvlText w:val="•"/>
      <w:lvlJc w:val="left"/>
      <w:pPr>
        <w:ind w:left="8262" w:hanging="850"/>
      </w:pPr>
      <w:rPr>
        <w:rFonts w:hint="default"/>
      </w:rPr>
    </w:lvl>
    <w:lvl w:ilvl="8" w:tplc="9BDCCD18">
      <w:start w:val="1"/>
      <w:numFmt w:val="bullet"/>
      <w:lvlText w:val="•"/>
      <w:lvlJc w:val="left"/>
      <w:pPr>
        <w:ind w:left="9096" w:hanging="850"/>
      </w:pPr>
      <w:rPr>
        <w:rFonts w:hint="default"/>
      </w:rPr>
    </w:lvl>
  </w:abstractNum>
  <w:abstractNum w:abstractNumId="37"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8" w15:restartNumberingAfterBreak="0">
    <w:nsid w:val="5CE50420"/>
    <w:multiLevelType w:val="singleLevel"/>
    <w:tmpl w:val="D91A4EB0"/>
    <w:lvl w:ilvl="0">
      <w:start w:val="3"/>
      <w:numFmt w:val="bullet"/>
      <w:lvlText w:val="-"/>
      <w:lvlJc w:val="left"/>
      <w:pPr>
        <w:tabs>
          <w:tab w:val="num" w:pos="360"/>
        </w:tabs>
        <w:ind w:left="360" w:hanging="360"/>
      </w:pPr>
      <w:rPr>
        <w:rFonts w:hint="default"/>
      </w:rPr>
    </w:lvl>
  </w:abstractNum>
  <w:abstractNum w:abstractNumId="39" w15:restartNumberingAfterBreak="0">
    <w:nsid w:val="5E0C350B"/>
    <w:multiLevelType w:val="singleLevel"/>
    <w:tmpl w:val="D91A4EB0"/>
    <w:lvl w:ilvl="0">
      <w:start w:val="3"/>
      <w:numFmt w:val="bullet"/>
      <w:lvlText w:val="-"/>
      <w:lvlJc w:val="left"/>
      <w:pPr>
        <w:tabs>
          <w:tab w:val="num" w:pos="360"/>
        </w:tabs>
        <w:ind w:left="360" w:hanging="360"/>
      </w:pPr>
      <w:rPr>
        <w:rFonts w:hint="default"/>
      </w:rPr>
    </w:lvl>
  </w:abstractNum>
  <w:abstractNum w:abstractNumId="40" w15:restartNumberingAfterBreak="0">
    <w:nsid w:val="5EA2281D"/>
    <w:multiLevelType w:val="singleLevel"/>
    <w:tmpl w:val="D91A4EB0"/>
    <w:lvl w:ilvl="0">
      <w:start w:val="3"/>
      <w:numFmt w:val="bullet"/>
      <w:lvlText w:val="-"/>
      <w:lvlJc w:val="left"/>
      <w:pPr>
        <w:tabs>
          <w:tab w:val="num" w:pos="360"/>
        </w:tabs>
        <w:ind w:left="360" w:hanging="360"/>
      </w:pPr>
      <w:rPr>
        <w:rFonts w:hint="default"/>
      </w:rPr>
    </w:lvl>
  </w:abstractNum>
  <w:abstractNum w:abstractNumId="41"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8892AF1"/>
    <w:multiLevelType w:val="hybridMultilevel"/>
    <w:tmpl w:val="36A2754E"/>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4" w15:restartNumberingAfterBreak="0">
    <w:nsid w:val="6959446E"/>
    <w:multiLevelType w:val="singleLevel"/>
    <w:tmpl w:val="D91A4EB0"/>
    <w:lvl w:ilvl="0">
      <w:start w:val="3"/>
      <w:numFmt w:val="bullet"/>
      <w:lvlText w:val="-"/>
      <w:lvlJc w:val="left"/>
      <w:pPr>
        <w:tabs>
          <w:tab w:val="num" w:pos="360"/>
        </w:tabs>
        <w:ind w:left="360" w:hanging="360"/>
      </w:pPr>
      <w:rPr>
        <w:rFonts w:hint="default"/>
      </w:rPr>
    </w:lvl>
  </w:abstractNum>
  <w:abstractNum w:abstractNumId="45" w15:restartNumberingAfterBreak="0">
    <w:nsid w:val="70425146"/>
    <w:multiLevelType w:val="hybridMultilevel"/>
    <w:tmpl w:val="764E2608"/>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6" w15:restartNumberingAfterBreak="0">
    <w:nsid w:val="719B1977"/>
    <w:multiLevelType w:val="hybridMultilevel"/>
    <w:tmpl w:val="3C8ACCD6"/>
    <w:lvl w:ilvl="0" w:tplc="D91A4EB0">
      <w:start w:val="3"/>
      <w:numFmt w:val="bullet"/>
      <w:lvlText w:val="-"/>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2E74DCE"/>
    <w:multiLevelType w:val="hybridMultilevel"/>
    <w:tmpl w:val="4D924126"/>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48" w15:restartNumberingAfterBreak="0">
    <w:nsid w:val="7624222B"/>
    <w:multiLevelType w:val="hybridMultilevel"/>
    <w:tmpl w:val="EDC2C146"/>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9" w15:restartNumberingAfterBreak="0">
    <w:nsid w:val="76253032"/>
    <w:multiLevelType w:val="singleLevel"/>
    <w:tmpl w:val="D91A4EB0"/>
    <w:lvl w:ilvl="0">
      <w:start w:val="3"/>
      <w:numFmt w:val="bullet"/>
      <w:lvlText w:val="-"/>
      <w:lvlJc w:val="left"/>
      <w:pPr>
        <w:tabs>
          <w:tab w:val="num" w:pos="360"/>
        </w:tabs>
        <w:ind w:left="360" w:hanging="360"/>
      </w:pPr>
      <w:rPr>
        <w:rFonts w:hint="default"/>
      </w:rPr>
    </w:lvl>
  </w:abstractNum>
  <w:abstractNum w:abstractNumId="50" w15:restartNumberingAfterBreak="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875601D"/>
    <w:multiLevelType w:val="hybridMultilevel"/>
    <w:tmpl w:val="576E6C46"/>
    <w:lvl w:ilvl="0" w:tplc="04070005">
      <w:start w:val="1"/>
      <w:numFmt w:val="bullet"/>
      <w:lvlText w:val=""/>
      <w:lvlJc w:val="left"/>
      <w:pPr>
        <w:ind w:left="360" w:hanging="360"/>
      </w:pPr>
      <w:rPr>
        <w:rFonts w:ascii="Wingdings" w:hAnsi="Wingdings" w:hint="default"/>
      </w:rPr>
    </w:lvl>
    <w:lvl w:ilvl="1" w:tplc="4232E9DE">
      <w:numFmt w:val="bullet"/>
      <w:lvlText w:val=""/>
      <w:lvlJc w:val="left"/>
      <w:pPr>
        <w:ind w:left="1080" w:hanging="360"/>
      </w:pPr>
      <w:rPr>
        <w:rFonts w:ascii="Symbol" w:eastAsia="Times New Roman" w:hAnsi="Symbol"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3" w15:restartNumberingAfterBreak="0">
    <w:nsid w:val="7AB41320"/>
    <w:multiLevelType w:val="multilevel"/>
    <w:tmpl w:val="BD5A9A20"/>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bullet"/>
      <w:lvlText w:val=""/>
      <w:lvlJc w:val="left"/>
      <w:pPr>
        <w:ind w:left="1288" w:hanging="720"/>
      </w:pPr>
      <w:rPr>
        <w:rFonts w:ascii="Wingdings" w:hAnsi="Wingdings" w:hint="default"/>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54" w15:restartNumberingAfterBreak="0">
    <w:nsid w:val="7F360866"/>
    <w:multiLevelType w:val="hybridMultilevel"/>
    <w:tmpl w:val="D3201E9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num w:numId="1">
    <w:abstractNumId w:val="5"/>
  </w:num>
  <w:num w:numId="2">
    <w:abstractNumId w:val="20"/>
  </w:num>
  <w:num w:numId="3">
    <w:abstractNumId w:val="31"/>
  </w:num>
  <w:num w:numId="4">
    <w:abstractNumId w:val="7"/>
  </w:num>
  <w:num w:numId="5">
    <w:abstractNumId w:val="50"/>
  </w:num>
  <w:num w:numId="6">
    <w:abstractNumId w:val="25"/>
  </w:num>
  <w:num w:numId="7">
    <w:abstractNumId w:val="42"/>
  </w:num>
  <w:num w:numId="8">
    <w:abstractNumId w:val="52"/>
  </w:num>
  <w:num w:numId="9">
    <w:abstractNumId w:val="37"/>
  </w:num>
  <w:num w:numId="10">
    <w:abstractNumId w:val="0"/>
  </w:num>
  <w:num w:numId="11">
    <w:abstractNumId w:val="34"/>
  </w:num>
  <w:num w:numId="12">
    <w:abstractNumId w:val="23"/>
  </w:num>
  <w:num w:numId="13">
    <w:abstractNumId w:val="12"/>
  </w:num>
  <w:num w:numId="14">
    <w:abstractNumId w:val="41"/>
  </w:num>
  <w:num w:numId="15">
    <w:abstractNumId w:val="17"/>
  </w:num>
  <w:num w:numId="16">
    <w:abstractNumId w:val="15"/>
  </w:num>
  <w:num w:numId="17">
    <w:abstractNumId w:val="8"/>
  </w:num>
  <w:num w:numId="18">
    <w:abstractNumId w:val="51"/>
  </w:num>
  <w:num w:numId="19">
    <w:abstractNumId w:val="9"/>
  </w:num>
  <w:num w:numId="20">
    <w:abstractNumId w:val="4"/>
  </w:num>
  <w:num w:numId="21">
    <w:abstractNumId w:val="10"/>
  </w:num>
  <w:num w:numId="22">
    <w:abstractNumId w:val="19"/>
  </w:num>
  <w:num w:numId="23">
    <w:abstractNumId w:val="18"/>
  </w:num>
  <w:num w:numId="24">
    <w:abstractNumId w:val="54"/>
  </w:num>
  <w:num w:numId="25">
    <w:abstractNumId w:val="24"/>
  </w:num>
  <w:num w:numId="26">
    <w:abstractNumId w:val="38"/>
  </w:num>
  <w:num w:numId="27">
    <w:abstractNumId w:val="11"/>
  </w:num>
  <w:num w:numId="28">
    <w:abstractNumId w:val="39"/>
  </w:num>
  <w:num w:numId="29">
    <w:abstractNumId w:val="13"/>
  </w:num>
  <w:num w:numId="30">
    <w:abstractNumId w:val="30"/>
  </w:num>
  <w:num w:numId="31">
    <w:abstractNumId w:val="44"/>
  </w:num>
  <w:num w:numId="32">
    <w:abstractNumId w:val="49"/>
  </w:num>
  <w:num w:numId="33">
    <w:abstractNumId w:val="6"/>
  </w:num>
  <w:num w:numId="34">
    <w:abstractNumId w:val="16"/>
  </w:num>
  <w:num w:numId="35">
    <w:abstractNumId w:val="27"/>
  </w:num>
  <w:num w:numId="36">
    <w:abstractNumId w:val="21"/>
  </w:num>
  <w:num w:numId="37">
    <w:abstractNumId w:val="40"/>
  </w:num>
  <w:num w:numId="38">
    <w:abstractNumId w:val="14"/>
  </w:num>
  <w:num w:numId="39">
    <w:abstractNumId w:val="26"/>
  </w:num>
  <w:num w:numId="40">
    <w:abstractNumId w:val="43"/>
  </w:num>
  <w:num w:numId="41">
    <w:abstractNumId w:val="48"/>
  </w:num>
  <w:num w:numId="42">
    <w:abstractNumId w:val="28"/>
  </w:num>
  <w:num w:numId="43">
    <w:abstractNumId w:val="22"/>
  </w:num>
  <w:num w:numId="44">
    <w:abstractNumId w:val="33"/>
  </w:num>
  <w:num w:numId="45">
    <w:abstractNumId w:val="35"/>
  </w:num>
  <w:num w:numId="46">
    <w:abstractNumId w:val="45"/>
  </w:num>
  <w:num w:numId="47">
    <w:abstractNumId w:val="29"/>
  </w:num>
  <w:num w:numId="48">
    <w:abstractNumId w:val="47"/>
  </w:num>
  <w:num w:numId="49">
    <w:abstractNumId w:val="46"/>
  </w:num>
  <w:num w:numId="50">
    <w:abstractNumId w:val="32"/>
  </w:num>
  <w:num w:numId="51">
    <w:abstractNumId w:val="3"/>
  </w:num>
  <w:num w:numId="52">
    <w:abstractNumId w:val="2"/>
  </w:num>
  <w:num w:numId="53">
    <w:abstractNumId w:val="1"/>
  </w:num>
  <w:num w:numId="54">
    <w:abstractNumId w:val="36"/>
  </w:num>
  <w:num w:numId="55">
    <w:abstractNumId w:val="5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070B1"/>
    <w:rsid w:val="00011B3E"/>
    <w:rsid w:val="00025B6B"/>
    <w:rsid w:val="00032948"/>
    <w:rsid w:val="000404C2"/>
    <w:rsid w:val="000420D8"/>
    <w:rsid w:val="000448A8"/>
    <w:rsid w:val="000F49C8"/>
    <w:rsid w:val="00137456"/>
    <w:rsid w:val="001411B7"/>
    <w:rsid w:val="00142C9C"/>
    <w:rsid w:val="00162C42"/>
    <w:rsid w:val="0018656F"/>
    <w:rsid w:val="00186D05"/>
    <w:rsid w:val="00190B2B"/>
    <w:rsid w:val="00193366"/>
    <w:rsid w:val="001A2B50"/>
    <w:rsid w:val="001D3B7C"/>
    <w:rsid w:val="001D5DFD"/>
    <w:rsid w:val="00201DBC"/>
    <w:rsid w:val="00207DD1"/>
    <w:rsid w:val="00222AEB"/>
    <w:rsid w:val="0023104E"/>
    <w:rsid w:val="0023135A"/>
    <w:rsid w:val="00244044"/>
    <w:rsid w:val="00251085"/>
    <w:rsid w:val="00277327"/>
    <w:rsid w:val="002835CE"/>
    <w:rsid w:val="002A6AAB"/>
    <w:rsid w:val="002B2C64"/>
    <w:rsid w:val="002B4067"/>
    <w:rsid w:val="002B4786"/>
    <w:rsid w:val="002C0672"/>
    <w:rsid w:val="002D6AE7"/>
    <w:rsid w:val="002E3C44"/>
    <w:rsid w:val="002E7CE7"/>
    <w:rsid w:val="002F7535"/>
    <w:rsid w:val="002F7A7E"/>
    <w:rsid w:val="003179D0"/>
    <w:rsid w:val="00317D7F"/>
    <w:rsid w:val="0032315C"/>
    <w:rsid w:val="0032752D"/>
    <w:rsid w:val="00371BEF"/>
    <w:rsid w:val="00380C7B"/>
    <w:rsid w:val="003849F8"/>
    <w:rsid w:val="00395D68"/>
    <w:rsid w:val="003A2960"/>
    <w:rsid w:val="003A4769"/>
    <w:rsid w:val="003B4203"/>
    <w:rsid w:val="003C25A1"/>
    <w:rsid w:val="003E3DCD"/>
    <w:rsid w:val="003F23D2"/>
    <w:rsid w:val="003F4088"/>
    <w:rsid w:val="00412F17"/>
    <w:rsid w:val="00422E65"/>
    <w:rsid w:val="0043576D"/>
    <w:rsid w:val="00437654"/>
    <w:rsid w:val="00442BCD"/>
    <w:rsid w:val="00460028"/>
    <w:rsid w:val="00467FBC"/>
    <w:rsid w:val="00475439"/>
    <w:rsid w:val="00485AD5"/>
    <w:rsid w:val="00485F55"/>
    <w:rsid w:val="004924ED"/>
    <w:rsid w:val="004A104C"/>
    <w:rsid w:val="004A3893"/>
    <w:rsid w:val="004B6EE8"/>
    <w:rsid w:val="004C2F5C"/>
    <w:rsid w:val="004D3035"/>
    <w:rsid w:val="004D5420"/>
    <w:rsid w:val="004E650B"/>
    <w:rsid w:val="004F17F7"/>
    <w:rsid w:val="004F5660"/>
    <w:rsid w:val="004F72F9"/>
    <w:rsid w:val="00502F4F"/>
    <w:rsid w:val="0052391D"/>
    <w:rsid w:val="00553102"/>
    <w:rsid w:val="00564600"/>
    <w:rsid w:val="005739FB"/>
    <w:rsid w:val="00582569"/>
    <w:rsid w:val="005A6C35"/>
    <w:rsid w:val="005C13CC"/>
    <w:rsid w:val="005C1481"/>
    <w:rsid w:val="005D57E0"/>
    <w:rsid w:val="005F539F"/>
    <w:rsid w:val="00632734"/>
    <w:rsid w:val="006427BF"/>
    <w:rsid w:val="00643638"/>
    <w:rsid w:val="00655287"/>
    <w:rsid w:val="006652DA"/>
    <w:rsid w:val="00666C42"/>
    <w:rsid w:val="00672CEE"/>
    <w:rsid w:val="006744B0"/>
    <w:rsid w:val="006E71A4"/>
    <w:rsid w:val="006F5BF7"/>
    <w:rsid w:val="00701945"/>
    <w:rsid w:val="00721DBE"/>
    <w:rsid w:val="00727196"/>
    <w:rsid w:val="007367B0"/>
    <w:rsid w:val="007379A8"/>
    <w:rsid w:val="007457E7"/>
    <w:rsid w:val="0075170E"/>
    <w:rsid w:val="00752173"/>
    <w:rsid w:val="00767FC6"/>
    <w:rsid w:val="00771DDC"/>
    <w:rsid w:val="00782A72"/>
    <w:rsid w:val="007C7D4A"/>
    <w:rsid w:val="007E43BC"/>
    <w:rsid w:val="008136BC"/>
    <w:rsid w:val="00851D90"/>
    <w:rsid w:val="00857962"/>
    <w:rsid w:val="00863D8E"/>
    <w:rsid w:val="0086553A"/>
    <w:rsid w:val="0087060C"/>
    <w:rsid w:val="00870A1B"/>
    <w:rsid w:val="0087112A"/>
    <w:rsid w:val="008B64BB"/>
    <w:rsid w:val="008C68EF"/>
    <w:rsid w:val="008D3E6A"/>
    <w:rsid w:val="008D5858"/>
    <w:rsid w:val="008F5390"/>
    <w:rsid w:val="00912370"/>
    <w:rsid w:val="00921872"/>
    <w:rsid w:val="00922B53"/>
    <w:rsid w:val="00932AEE"/>
    <w:rsid w:val="009426DC"/>
    <w:rsid w:val="009504E2"/>
    <w:rsid w:val="00956293"/>
    <w:rsid w:val="00964758"/>
    <w:rsid w:val="00971E1E"/>
    <w:rsid w:val="00977EA2"/>
    <w:rsid w:val="00983B71"/>
    <w:rsid w:val="00986D5A"/>
    <w:rsid w:val="00994846"/>
    <w:rsid w:val="009A2C02"/>
    <w:rsid w:val="009B30D7"/>
    <w:rsid w:val="009B54A0"/>
    <w:rsid w:val="009C22FA"/>
    <w:rsid w:val="009C293D"/>
    <w:rsid w:val="009C2D0C"/>
    <w:rsid w:val="009D215E"/>
    <w:rsid w:val="009D65D2"/>
    <w:rsid w:val="009E1230"/>
    <w:rsid w:val="009E2F87"/>
    <w:rsid w:val="009E5C01"/>
    <w:rsid w:val="00A02B80"/>
    <w:rsid w:val="00A10C41"/>
    <w:rsid w:val="00A14A4B"/>
    <w:rsid w:val="00A163D8"/>
    <w:rsid w:val="00A21909"/>
    <w:rsid w:val="00A27A7A"/>
    <w:rsid w:val="00A31A22"/>
    <w:rsid w:val="00A41A5C"/>
    <w:rsid w:val="00A44622"/>
    <w:rsid w:val="00A6234F"/>
    <w:rsid w:val="00A66B42"/>
    <w:rsid w:val="00A91A87"/>
    <w:rsid w:val="00AB5CAB"/>
    <w:rsid w:val="00AC2C6D"/>
    <w:rsid w:val="00AC5F56"/>
    <w:rsid w:val="00AE5700"/>
    <w:rsid w:val="00AF21CC"/>
    <w:rsid w:val="00AF615B"/>
    <w:rsid w:val="00AF7C0A"/>
    <w:rsid w:val="00B06582"/>
    <w:rsid w:val="00B07EDB"/>
    <w:rsid w:val="00B12A7A"/>
    <w:rsid w:val="00B13F15"/>
    <w:rsid w:val="00B34FDB"/>
    <w:rsid w:val="00B43C65"/>
    <w:rsid w:val="00B45FF1"/>
    <w:rsid w:val="00B534F2"/>
    <w:rsid w:val="00B6686E"/>
    <w:rsid w:val="00B66DC6"/>
    <w:rsid w:val="00B75C73"/>
    <w:rsid w:val="00BA1BAB"/>
    <w:rsid w:val="00BD11AF"/>
    <w:rsid w:val="00BE1BEC"/>
    <w:rsid w:val="00C528B9"/>
    <w:rsid w:val="00C531DA"/>
    <w:rsid w:val="00C602BF"/>
    <w:rsid w:val="00C61F6B"/>
    <w:rsid w:val="00C66684"/>
    <w:rsid w:val="00C67B7A"/>
    <w:rsid w:val="00C70F36"/>
    <w:rsid w:val="00C75503"/>
    <w:rsid w:val="00C75842"/>
    <w:rsid w:val="00C92711"/>
    <w:rsid w:val="00C93AB0"/>
    <w:rsid w:val="00CA59B5"/>
    <w:rsid w:val="00CB0297"/>
    <w:rsid w:val="00CB5315"/>
    <w:rsid w:val="00CB5860"/>
    <w:rsid w:val="00CD7575"/>
    <w:rsid w:val="00CF26F6"/>
    <w:rsid w:val="00CF7131"/>
    <w:rsid w:val="00D145F2"/>
    <w:rsid w:val="00D3428B"/>
    <w:rsid w:val="00D50131"/>
    <w:rsid w:val="00D52150"/>
    <w:rsid w:val="00D6029F"/>
    <w:rsid w:val="00D705D3"/>
    <w:rsid w:val="00D815D6"/>
    <w:rsid w:val="00D847AD"/>
    <w:rsid w:val="00D862FF"/>
    <w:rsid w:val="00D86532"/>
    <w:rsid w:val="00D879DA"/>
    <w:rsid w:val="00D905DD"/>
    <w:rsid w:val="00DB585F"/>
    <w:rsid w:val="00DC100D"/>
    <w:rsid w:val="00DC1CA6"/>
    <w:rsid w:val="00DC1EA6"/>
    <w:rsid w:val="00DD6174"/>
    <w:rsid w:val="00DE7FF5"/>
    <w:rsid w:val="00DF0E0C"/>
    <w:rsid w:val="00DF41A7"/>
    <w:rsid w:val="00E253B1"/>
    <w:rsid w:val="00E32FA2"/>
    <w:rsid w:val="00E37CF6"/>
    <w:rsid w:val="00E711D8"/>
    <w:rsid w:val="00E7179B"/>
    <w:rsid w:val="00E7550C"/>
    <w:rsid w:val="00E96B82"/>
    <w:rsid w:val="00EA7AA8"/>
    <w:rsid w:val="00ED0E33"/>
    <w:rsid w:val="00ED2684"/>
    <w:rsid w:val="00ED32CD"/>
    <w:rsid w:val="00EE7921"/>
    <w:rsid w:val="00F11318"/>
    <w:rsid w:val="00F12EE1"/>
    <w:rsid w:val="00F1531A"/>
    <w:rsid w:val="00F155DC"/>
    <w:rsid w:val="00F442FB"/>
    <w:rsid w:val="00F64C2A"/>
    <w:rsid w:val="00F70C1B"/>
    <w:rsid w:val="00F710A0"/>
    <w:rsid w:val="00F85ED1"/>
    <w:rsid w:val="00F87F67"/>
    <w:rsid w:val="00F942CE"/>
    <w:rsid w:val="00FB02D4"/>
    <w:rsid w:val="00FB5A77"/>
    <w:rsid w:val="00FC0E03"/>
    <w:rsid w:val="00FD30B8"/>
    <w:rsid w:val="00FE1FB7"/>
    <w:rsid w:val="00FE4F51"/>
    <w:rsid w:val="00FF2A7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6737F1E-37C3-4F5B-B0DF-4BE430F31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iPriority="99" w:unhideWhenUsed="1"/>
    <w:lsdException w:name="List 3" w:semiHidden="1" w:uiPriority="99" w:unhideWhenUsed="1"/>
    <w:lsdException w:name="List 4" w:uiPriority="99"/>
    <w:lsdException w:name="List 5"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622"/>
  </w:style>
  <w:style w:type="paragraph" w:styleId="Heading1">
    <w:name w:val="heading 1"/>
    <w:basedOn w:val="Normal"/>
    <w:next w:val="BodyText"/>
    <w:link w:val="Heading1Char"/>
    <w:qFormat/>
    <w:rsid w:val="007367B0"/>
    <w:pPr>
      <w:keepNext/>
      <w:spacing w:before="240" w:after="240"/>
      <w:outlineLvl w:val="0"/>
    </w:pPr>
    <w:rPr>
      <w:rFonts w:eastAsia="Calibri" w:cs="Calibri"/>
      <w:b/>
      <w:caps/>
      <w:kern w:val="28"/>
      <w:sz w:val="24"/>
      <w:lang w:eastAsia="de-DE"/>
    </w:rPr>
  </w:style>
  <w:style w:type="paragraph" w:styleId="Heading2">
    <w:name w:val="heading 2"/>
    <w:basedOn w:val="Normal"/>
    <w:next w:val="BodyText"/>
    <w:link w:val="Heading2Char"/>
    <w:qFormat/>
    <w:rsid w:val="00371BEF"/>
    <w:pPr>
      <w:spacing w:before="120" w:after="120"/>
      <w:outlineLvl w:val="1"/>
    </w:pPr>
    <w:rPr>
      <w:b/>
    </w:rPr>
  </w:style>
  <w:style w:type="paragraph" w:styleId="Heading3">
    <w:name w:val="heading 3"/>
    <w:basedOn w:val="Normal"/>
    <w:next w:val="BodyTextFirstIndent2"/>
    <w:link w:val="Heading3Char"/>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link w:val="Heading4Char"/>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link w:val="Heading5Char"/>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link w:val="Heading6Char"/>
    <w:qFormat/>
    <w:rsid w:val="00B534F2"/>
    <w:pPr>
      <w:numPr>
        <w:ilvl w:val="5"/>
        <w:numId w:val="13"/>
      </w:numPr>
      <w:spacing w:before="240" w:after="60"/>
      <w:outlineLvl w:val="5"/>
    </w:pPr>
    <w:rPr>
      <w:i/>
      <w:szCs w:val="20"/>
      <w:lang w:val="de-DE" w:eastAsia="de-DE"/>
    </w:rPr>
  </w:style>
  <w:style w:type="paragraph" w:styleId="Heading7">
    <w:name w:val="heading 7"/>
    <w:basedOn w:val="Normal"/>
    <w:next w:val="Normal"/>
    <w:link w:val="Heading7Char"/>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link w:val="Heading8Char"/>
    <w:qFormat/>
    <w:rsid w:val="00B534F2"/>
    <w:pPr>
      <w:numPr>
        <w:ilvl w:val="7"/>
        <w:numId w:val="13"/>
      </w:numPr>
      <w:spacing w:before="240" w:after="60"/>
      <w:outlineLvl w:val="7"/>
    </w:pPr>
    <w:rPr>
      <w:i/>
      <w:szCs w:val="20"/>
      <w:lang w:val="de-DE" w:eastAsia="de-DE"/>
    </w:rPr>
  </w:style>
  <w:style w:type="paragraph" w:styleId="Heading9">
    <w:name w:val="heading 9"/>
    <w:basedOn w:val="Normal"/>
    <w:next w:val="Normal"/>
    <w:link w:val="Heading9Char"/>
    <w:qFormat/>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qFormat/>
    <w:rsid w:val="008F5390"/>
    <w:pPr>
      <w:spacing w:after="120"/>
      <w:jc w:val="both"/>
    </w:pPr>
  </w:style>
  <w:style w:type="character" w:customStyle="1" w:styleId="BodyTextChar">
    <w:name w:val="Body Text Char"/>
    <w:link w:val="BodyText"/>
    <w:uiPriority w:val="99"/>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uiPriority w:val="99"/>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uiPriority w:val="99"/>
    <w:rsid w:val="00B534F2"/>
    <w:rPr>
      <w:rFonts w:ascii="Tahoma" w:hAnsi="Tahoma" w:cs="Tahoma"/>
      <w:sz w:val="16"/>
      <w:szCs w:val="16"/>
    </w:rPr>
  </w:style>
  <w:style w:type="character" w:customStyle="1" w:styleId="BalloonTextChar">
    <w:name w:val="Balloon Text Char"/>
    <w:link w:val="BalloonText"/>
    <w:uiPriority w:val="99"/>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uiPriority w:val="99"/>
    <w:rsid w:val="00032948"/>
    <w:pPr>
      <w:spacing w:after="120"/>
      <w:ind w:left="993"/>
    </w:pPr>
  </w:style>
  <w:style w:type="character" w:customStyle="1" w:styleId="BodyTextIndentChar">
    <w:name w:val="Body Text Indent Char"/>
    <w:link w:val="BodyTextIndent"/>
    <w:uiPriority w:val="99"/>
    <w:rsid w:val="00032948"/>
    <w:rPr>
      <w:rFonts w:ascii="Arial" w:hAnsi="Arial"/>
      <w:sz w:val="22"/>
      <w:szCs w:val="24"/>
      <w:lang w:eastAsia="en-US"/>
    </w:rPr>
  </w:style>
  <w:style w:type="paragraph" w:styleId="BodyTextIndent2">
    <w:name w:val="Body Text Indent 2"/>
    <w:basedOn w:val="Normal"/>
    <w:link w:val="BodyTextIndent2Char"/>
    <w:uiPriority w:val="99"/>
    <w:rsid w:val="00032948"/>
    <w:pPr>
      <w:spacing w:after="120"/>
      <w:ind w:left="1134"/>
      <w:jc w:val="both"/>
    </w:pPr>
    <w:rPr>
      <w:lang w:eastAsia="de-DE"/>
    </w:rPr>
  </w:style>
  <w:style w:type="character" w:customStyle="1" w:styleId="BodyTextIndent2Char">
    <w:name w:val="Body Text Indent 2 Char"/>
    <w:link w:val="BodyTextIndent2"/>
    <w:uiPriority w:val="99"/>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uiPriority w:val="99"/>
    <w:rsid w:val="00B534F2"/>
    <w:rPr>
      <w:sz w:val="16"/>
      <w:szCs w:val="16"/>
    </w:rPr>
  </w:style>
  <w:style w:type="paragraph" w:styleId="CommentText">
    <w:name w:val="annotation text"/>
    <w:basedOn w:val="Normal"/>
    <w:link w:val="CommentTextChar"/>
    <w:uiPriority w:val="99"/>
    <w:rsid w:val="00B534F2"/>
    <w:rPr>
      <w:lang w:eastAsia="de-DE"/>
    </w:rPr>
  </w:style>
  <w:style w:type="character" w:customStyle="1" w:styleId="CommentTextChar">
    <w:name w:val="Comment Text Char"/>
    <w:link w:val="CommentText"/>
    <w:uiPriority w:val="99"/>
    <w:rsid w:val="00B534F2"/>
    <w:rPr>
      <w:rFonts w:ascii="Arial" w:hAnsi="Arial"/>
      <w:sz w:val="22"/>
      <w:szCs w:val="24"/>
      <w:lang w:eastAsia="de-DE"/>
    </w:rPr>
  </w:style>
  <w:style w:type="paragraph" w:styleId="CommentSubject">
    <w:name w:val="annotation subject"/>
    <w:basedOn w:val="CommentText"/>
    <w:next w:val="CommentText"/>
    <w:link w:val="CommentSubjectChar"/>
    <w:uiPriority w:val="99"/>
    <w:rsid w:val="00B534F2"/>
    <w:rPr>
      <w:b/>
      <w:bCs/>
      <w:sz w:val="20"/>
      <w:szCs w:val="20"/>
      <w:lang w:eastAsia="en-US"/>
    </w:rPr>
  </w:style>
  <w:style w:type="character" w:customStyle="1" w:styleId="CommentSubjectChar">
    <w:name w:val="Comment Subject Char"/>
    <w:link w:val="CommentSubject"/>
    <w:uiPriority w:val="99"/>
    <w:rsid w:val="00B534F2"/>
    <w:rPr>
      <w:rFonts w:ascii="Arial" w:hAnsi="Arial"/>
      <w:b/>
      <w:bCs/>
      <w:sz w:val="22"/>
      <w:szCs w:val="24"/>
      <w:lang w:eastAsia="en-US"/>
    </w:rPr>
  </w:style>
  <w:style w:type="paragraph" w:styleId="DocumentMap">
    <w:name w:val="Document Map"/>
    <w:basedOn w:val="Normal"/>
    <w:link w:val="DocumentMapChar"/>
    <w:uiPriority w:val="99"/>
    <w:rsid w:val="00B534F2"/>
    <w:pPr>
      <w:shd w:val="clear" w:color="auto" w:fill="000080"/>
    </w:pPr>
    <w:rPr>
      <w:rFonts w:ascii="Tahoma" w:hAnsi="Tahoma"/>
      <w:sz w:val="20"/>
      <w:lang w:val="de-DE" w:eastAsia="de-DE"/>
    </w:rPr>
  </w:style>
  <w:style w:type="character" w:customStyle="1" w:styleId="DocumentMapChar">
    <w:name w:val="Document Map Char"/>
    <w:link w:val="DocumentMap"/>
    <w:uiPriority w:val="99"/>
    <w:rsid w:val="00B534F2"/>
    <w:rPr>
      <w:rFonts w:ascii="Tahoma" w:hAnsi="Tahoma"/>
      <w:szCs w:val="24"/>
      <w:shd w:val="clear" w:color="auto" w:fill="000080"/>
      <w:lang w:val="de-DE" w:eastAsia="de-DE"/>
    </w:rPr>
  </w:style>
  <w:style w:type="character" w:styleId="Emphasis">
    <w:name w:val="Emphasis"/>
    <w:uiPriority w:val="99"/>
    <w:qFormat/>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uiPriority w:val="99"/>
    <w:rsid w:val="00B534F2"/>
    <w:rPr>
      <w:color w:val="800080"/>
      <w:u w:val="single"/>
    </w:rPr>
  </w:style>
  <w:style w:type="paragraph" w:styleId="Footer">
    <w:name w:val="footer"/>
    <w:basedOn w:val="Normal"/>
    <w:link w:val="FooterChar"/>
    <w:uiPriority w:val="99"/>
    <w:rsid w:val="00870A1B"/>
    <w:pPr>
      <w:tabs>
        <w:tab w:val="center" w:pos="4678"/>
        <w:tab w:val="right" w:pos="9356"/>
      </w:tabs>
    </w:pPr>
  </w:style>
  <w:style w:type="character" w:customStyle="1" w:styleId="FooterChar">
    <w:name w:val="Footer Char"/>
    <w:link w:val="Footer"/>
    <w:uiPriority w:val="99"/>
    <w:rsid w:val="00870A1B"/>
    <w:rPr>
      <w:rFonts w:ascii="Arial" w:hAnsi="Arial"/>
      <w:sz w:val="22"/>
      <w:szCs w:val="24"/>
      <w:lang w:eastAsia="en-US"/>
    </w:rPr>
  </w:style>
  <w:style w:type="character" w:styleId="FootnoteReference">
    <w:name w:val="footnote reference"/>
    <w:uiPriority w:val="99"/>
    <w:rsid w:val="00B534F2"/>
    <w:rPr>
      <w:vertAlign w:val="superscript"/>
    </w:rPr>
  </w:style>
  <w:style w:type="paragraph" w:styleId="FootnoteText">
    <w:name w:val="footnote text"/>
    <w:basedOn w:val="Normal"/>
    <w:link w:val="FootnoteTextChar"/>
    <w:uiPriority w:val="99"/>
    <w:rsid w:val="00B534F2"/>
    <w:rPr>
      <w:sz w:val="20"/>
      <w:szCs w:val="20"/>
    </w:rPr>
  </w:style>
  <w:style w:type="character" w:customStyle="1" w:styleId="FootnoteTextChar">
    <w:name w:val="Footnote Text Char"/>
    <w:link w:val="FootnoteText"/>
    <w:uiPriority w:val="99"/>
    <w:rsid w:val="00B534F2"/>
    <w:rPr>
      <w:rFonts w:ascii="Arial" w:hAnsi="Arial"/>
      <w:lang w:eastAsia="en-US"/>
    </w:rPr>
  </w:style>
  <w:style w:type="paragraph" w:styleId="Header">
    <w:name w:val="header"/>
    <w:basedOn w:val="Normal"/>
    <w:link w:val="HeaderChar"/>
    <w:uiPriority w:val="99"/>
    <w:rsid w:val="0018656F"/>
    <w:pPr>
      <w:tabs>
        <w:tab w:val="center" w:pos="4678"/>
        <w:tab w:val="right" w:pos="9356"/>
      </w:tabs>
    </w:pPr>
  </w:style>
  <w:style w:type="character" w:customStyle="1" w:styleId="HeaderChar">
    <w:name w:val="Header Char"/>
    <w:link w:val="Header"/>
    <w:uiPriority w:val="99"/>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uiPriority w:val="99"/>
    <w:rsid w:val="00B534F2"/>
  </w:style>
  <w:style w:type="character" w:styleId="PageNumber">
    <w:name w:val="page number"/>
    <w:uiPriority w:val="99"/>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uiPriority w:val="99"/>
    <w:qFormat/>
    <w:rsid w:val="00B534F2"/>
    <w:pPr>
      <w:spacing w:after="60"/>
      <w:jc w:val="center"/>
      <w:outlineLvl w:val="1"/>
    </w:pPr>
    <w:rPr>
      <w:b/>
      <w:sz w:val="28"/>
      <w:szCs w:val="28"/>
    </w:rPr>
  </w:style>
  <w:style w:type="character" w:customStyle="1" w:styleId="SubtitleChar">
    <w:name w:val="Subtitle Char"/>
    <w:link w:val="Subtitle"/>
    <w:uiPriority w:val="99"/>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B534F2"/>
    <w:pPr>
      <w:spacing w:before="180" w:after="60"/>
      <w:jc w:val="center"/>
      <w:outlineLvl w:val="0"/>
    </w:pPr>
    <w:rPr>
      <w:b/>
      <w:bCs/>
      <w:kern w:val="28"/>
      <w:sz w:val="32"/>
      <w:szCs w:val="32"/>
    </w:rPr>
  </w:style>
  <w:style w:type="character" w:customStyle="1" w:styleId="TitleChar">
    <w:name w:val="Title Char"/>
    <w:link w:val="Title"/>
    <w:uiPriority w:val="99"/>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9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9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uiPriority w:val="99"/>
    <w:rsid w:val="00B534F2"/>
    <w:pPr>
      <w:ind w:left="960"/>
    </w:pPr>
    <w:rPr>
      <w:sz w:val="20"/>
      <w:szCs w:val="20"/>
    </w:rPr>
  </w:style>
  <w:style w:type="paragraph" w:styleId="TOC7">
    <w:name w:val="toc 7"/>
    <w:basedOn w:val="Normal"/>
    <w:next w:val="Normal"/>
    <w:autoRedefine/>
    <w:uiPriority w:val="99"/>
    <w:rsid w:val="00B534F2"/>
    <w:pPr>
      <w:ind w:left="1200"/>
    </w:pPr>
    <w:rPr>
      <w:sz w:val="20"/>
      <w:szCs w:val="20"/>
    </w:rPr>
  </w:style>
  <w:style w:type="paragraph" w:styleId="TOC8">
    <w:name w:val="toc 8"/>
    <w:basedOn w:val="Normal"/>
    <w:next w:val="Normal"/>
    <w:autoRedefine/>
    <w:uiPriority w:val="99"/>
    <w:rsid w:val="00B534F2"/>
    <w:pPr>
      <w:ind w:left="1440"/>
    </w:pPr>
    <w:rPr>
      <w:sz w:val="20"/>
      <w:szCs w:val="20"/>
    </w:rPr>
  </w:style>
  <w:style w:type="paragraph" w:styleId="TOC9">
    <w:name w:val="toc 9"/>
    <w:basedOn w:val="Normal"/>
    <w:next w:val="Normal"/>
    <w:autoRedefine/>
    <w:uiPriority w:val="99"/>
    <w:rsid w:val="00B534F2"/>
    <w:pPr>
      <w:ind w:left="1680"/>
    </w:pPr>
    <w:rPr>
      <w:sz w:val="20"/>
      <w:szCs w:val="20"/>
    </w:rPr>
  </w:style>
  <w:style w:type="table" w:styleId="TableGrid">
    <w:name w:val="Table Grid"/>
    <w:basedOn w:val="TableNormal"/>
    <w:uiPriority w:val="9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uiPriority w:val="99"/>
    <w:rsid w:val="007379A8"/>
    <w:pPr>
      <w:ind w:left="566" w:hanging="283"/>
      <w:contextualSpacing/>
    </w:pPr>
  </w:style>
  <w:style w:type="paragraph" w:styleId="BodyTextIndent3">
    <w:name w:val="Body Text Indent 3"/>
    <w:basedOn w:val="Normal"/>
    <w:link w:val="BodyTextIndent3Char"/>
    <w:uiPriority w:val="99"/>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uiPriority w:val="99"/>
    <w:rsid w:val="00DD6174"/>
    <w:rPr>
      <w:rFonts w:ascii="Arial" w:hAnsi="Arial"/>
      <w:sz w:val="22"/>
      <w:szCs w:val="22"/>
      <w:lang w:eastAsia="en-US"/>
    </w:rPr>
  </w:style>
  <w:style w:type="paragraph" w:styleId="BodyText2">
    <w:name w:val="Body Text 2"/>
    <w:basedOn w:val="Normal"/>
    <w:link w:val="BodyText2Char"/>
    <w:uiPriority w:val="99"/>
    <w:rsid w:val="00032948"/>
    <w:pPr>
      <w:spacing w:after="120" w:line="480" w:lineRule="auto"/>
    </w:pPr>
  </w:style>
  <w:style w:type="character" w:customStyle="1" w:styleId="BodyText2Char">
    <w:name w:val="Body Text 2 Char"/>
    <w:link w:val="BodyText2"/>
    <w:uiPriority w:val="99"/>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character" w:customStyle="1" w:styleId="Heading2Char">
    <w:name w:val="Heading 2 Char"/>
    <w:basedOn w:val="DefaultParagraphFont"/>
    <w:link w:val="Heading2"/>
    <w:locked/>
    <w:rsid w:val="00502F4F"/>
    <w:rPr>
      <w:b/>
    </w:rPr>
  </w:style>
  <w:style w:type="character" w:customStyle="1" w:styleId="Heading3Char">
    <w:name w:val="Heading 3 Char"/>
    <w:basedOn w:val="DefaultParagraphFont"/>
    <w:link w:val="Heading3"/>
    <w:locked/>
    <w:rsid w:val="00502F4F"/>
    <w:rPr>
      <w:szCs w:val="20"/>
      <w:lang w:eastAsia="de-DE"/>
    </w:rPr>
  </w:style>
  <w:style w:type="character" w:customStyle="1" w:styleId="Heading4Char">
    <w:name w:val="Heading 4 Char"/>
    <w:basedOn w:val="DefaultParagraphFont"/>
    <w:link w:val="Heading4"/>
    <w:locked/>
    <w:rsid w:val="00502F4F"/>
    <w:rPr>
      <w:szCs w:val="20"/>
      <w:lang w:eastAsia="de-DE"/>
    </w:rPr>
  </w:style>
  <w:style w:type="character" w:customStyle="1" w:styleId="Heading5Char">
    <w:name w:val="Heading 5 Char"/>
    <w:basedOn w:val="DefaultParagraphFont"/>
    <w:link w:val="Heading5"/>
    <w:locked/>
    <w:rsid w:val="00502F4F"/>
    <w:rPr>
      <w:szCs w:val="20"/>
      <w:lang w:val="de-DE" w:eastAsia="de-DE"/>
    </w:rPr>
  </w:style>
  <w:style w:type="character" w:customStyle="1" w:styleId="Heading6Char">
    <w:name w:val="Heading 6 Char"/>
    <w:basedOn w:val="DefaultParagraphFont"/>
    <w:link w:val="Heading6"/>
    <w:locked/>
    <w:rsid w:val="00502F4F"/>
    <w:rPr>
      <w:i/>
      <w:szCs w:val="20"/>
      <w:lang w:val="de-DE" w:eastAsia="de-DE"/>
    </w:rPr>
  </w:style>
  <w:style w:type="character" w:customStyle="1" w:styleId="Heading7Char">
    <w:name w:val="Heading 7 Char"/>
    <w:basedOn w:val="DefaultParagraphFont"/>
    <w:link w:val="Heading7"/>
    <w:locked/>
    <w:rsid w:val="00502F4F"/>
    <w:rPr>
      <w:szCs w:val="20"/>
      <w:lang w:val="de-DE" w:eastAsia="de-DE"/>
    </w:rPr>
  </w:style>
  <w:style w:type="character" w:customStyle="1" w:styleId="Heading8Char">
    <w:name w:val="Heading 8 Char"/>
    <w:basedOn w:val="DefaultParagraphFont"/>
    <w:link w:val="Heading8"/>
    <w:locked/>
    <w:rsid w:val="00502F4F"/>
    <w:rPr>
      <w:i/>
      <w:szCs w:val="20"/>
      <w:lang w:val="de-DE" w:eastAsia="de-DE"/>
    </w:rPr>
  </w:style>
  <w:style w:type="character" w:customStyle="1" w:styleId="Heading9Char">
    <w:name w:val="Heading 9 Char"/>
    <w:basedOn w:val="DefaultParagraphFont"/>
    <w:link w:val="Heading9"/>
    <w:locked/>
    <w:rsid w:val="00502F4F"/>
    <w:rPr>
      <w:b/>
      <w:i/>
      <w:sz w:val="18"/>
      <w:szCs w:val="20"/>
      <w:lang w:val="de-DE" w:eastAsia="de-DE"/>
    </w:rPr>
  </w:style>
  <w:style w:type="paragraph" w:styleId="List">
    <w:name w:val="List"/>
    <w:basedOn w:val="Normal"/>
    <w:uiPriority w:val="99"/>
    <w:rsid w:val="00502F4F"/>
    <w:pPr>
      <w:widowControl w:val="0"/>
      <w:spacing w:before="60" w:after="60"/>
      <w:ind w:left="283" w:hanging="283"/>
    </w:pPr>
    <w:rPr>
      <w:rFonts w:cs="Times New Roman"/>
      <w:sz w:val="20"/>
      <w:szCs w:val="20"/>
      <w:lang w:val="nl-NL" w:eastAsia="en-US"/>
    </w:rPr>
  </w:style>
  <w:style w:type="paragraph" w:styleId="List3">
    <w:name w:val="List 3"/>
    <w:basedOn w:val="Normal"/>
    <w:uiPriority w:val="99"/>
    <w:rsid w:val="00502F4F"/>
    <w:pPr>
      <w:widowControl w:val="0"/>
      <w:spacing w:before="60" w:after="60"/>
      <w:ind w:left="849" w:hanging="283"/>
    </w:pPr>
    <w:rPr>
      <w:rFonts w:cs="Times New Roman"/>
      <w:sz w:val="20"/>
      <w:szCs w:val="20"/>
      <w:lang w:val="nl-NL" w:eastAsia="en-US"/>
    </w:rPr>
  </w:style>
  <w:style w:type="paragraph" w:styleId="List4">
    <w:name w:val="List 4"/>
    <w:basedOn w:val="Normal"/>
    <w:uiPriority w:val="99"/>
    <w:rsid w:val="00502F4F"/>
    <w:pPr>
      <w:widowControl w:val="0"/>
      <w:spacing w:before="60" w:after="60"/>
      <w:ind w:left="1132" w:hanging="283"/>
    </w:pPr>
    <w:rPr>
      <w:rFonts w:cs="Times New Roman"/>
      <w:sz w:val="20"/>
      <w:szCs w:val="20"/>
      <w:lang w:val="nl-NL" w:eastAsia="en-US"/>
    </w:rPr>
  </w:style>
  <w:style w:type="paragraph" w:styleId="ListContinue3">
    <w:name w:val="List Continue 3"/>
    <w:basedOn w:val="Normal"/>
    <w:uiPriority w:val="99"/>
    <w:rsid w:val="00502F4F"/>
    <w:pPr>
      <w:widowControl w:val="0"/>
      <w:spacing w:before="60" w:after="120"/>
      <w:ind w:left="849"/>
    </w:pPr>
    <w:rPr>
      <w:rFonts w:cs="Times New Roman"/>
      <w:sz w:val="20"/>
      <w:szCs w:val="20"/>
      <w:lang w:val="nl-NL" w:eastAsia="en-US"/>
    </w:rPr>
  </w:style>
  <w:style w:type="paragraph" w:styleId="List5">
    <w:name w:val="List 5"/>
    <w:basedOn w:val="Normal"/>
    <w:uiPriority w:val="99"/>
    <w:rsid w:val="00502F4F"/>
    <w:pPr>
      <w:widowControl w:val="0"/>
      <w:spacing w:before="60" w:after="60"/>
      <w:ind w:left="1415" w:hanging="283"/>
    </w:pPr>
    <w:rPr>
      <w:rFonts w:cs="Times New Roman"/>
      <w:sz w:val="20"/>
      <w:szCs w:val="20"/>
      <w:lang w:val="nl-NL" w:eastAsia="en-US"/>
    </w:rPr>
  </w:style>
  <w:style w:type="paragraph" w:styleId="ListContinue4">
    <w:name w:val="List Continue 4"/>
    <w:basedOn w:val="Normal"/>
    <w:uiPriority w:val="99"/>
    <w:rsid w:val="00502F4F"/>
    <w:pPr>
      <w:widowControl w:val="0"/>
      <w:spacing w:before="60" w:after="120"/>
      <w:ind w:left="1132"/>
    </w:pPr>
    <w:rPr>
      <w:rFonts w:cs="Times New Roman"/>
      <w:sz w:val="20"/>
      <w:szCs w:val="20"/>
      <w:lang w:val="nl-NL" w:eastAsia="en-US"/>
    </w:rPr>
  </w:style>
  <w:style w:type="paragraph" w:styleId="ListContinue5">
    <w:name w:val="List Continue 5"/>
    <w:basedOn w:val="Normal"/>
    <w:uiPriority w:val="99"/>
    <w:rsid w:val="00502F4F"/>
    <w:pPr>
      <w:widowControl w:val="0"/>
      <w:spacing w:before="60" w:after="120"/>
      <w:ind w:left="1415"/>
    </w:pPr>
    <w:rPr>
      <w:rFonts w:cs="Times New Roman"/>
      <w:sz w:val="20"/>
      <w:szCs w:val="20"/>
      <w:lang w:val="nl-NL" w:eastAsia="en-US"/>
    </w:rPr>
  </w:style>
  <w:style w:type="character" w:customStyle="1" w:styleId="a">
    <w:name w:val="_"/>
    <w:uiPriority w:val="99"/>
    <w:rsid w:val="00502F4F"/>
    <w:rPr>
      <w:rFonts w:ascii="Times New Roman" w:hAnsi="Times New Roman"/>
      <w:sz w:val="24"/>
    </w:rPr>
  </w:style>
  <w:style w:type="paragraph" w:styleId="BodyText3">
    <w:name w:val="Body Text 3"/>
    <w:basedOn w:val="Normal"/>
    <w:link w:val="BodyText3Char"/>
    <w:uiPriority w:val="99"/>
    <w:rsid w:val="00502F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pPr>
    <w:rPr>
      <w:rFonts w:ascii="Times New Roman" w:hAnsi="Times New Roman" w:cs="Times New Roman"/>
      <w:sz w:val="16"/>
      <w:szCs w:val="20"/>
      <w:lang w:eastAsia="fi-FI"/>
    </w:rPr>
  </w:style>
  <w:style w:type="character" w:customStyle="1" w:styleId="BodyText3Char">
    <w:name w:val="Body Text 3 Char"/>
    <w:basedOn w:val="DefaultParagraphFont"/>
    <w:link w:val="BodyText3"/>
    <w:uiPriority w:val="99"/>
    <w:rsid w:val="00502F4F"/>
    <w:rPr>
      <w:rFonts w:ascii="Times New Roman" w:hAnsi="Times New Roman" w:cs="Times New Roman"/>
      <w:sz w:val="16"/>
      <w:szCs w:val="20"/>
      <w:lang w:eastAsia="fi-FI"/>
    </w:rPr>
  </w:style>
  <w:style w:type="character" w:styleId="Strong">
    <w:name w:val="Strong"/>
    <w:basedOn w:val="DefaultParagraphFont"/>
    <w:uiPriority w:val="99"/>
    <w:qFormat/>
    <w:rsid w:val="00502F4F"/>
    <w:rPr>
      <w:rFonts w:cs="Times New Roman"/>
      <w:b/>
    </w:rPr>
  </w:style>
  <w:style w:type="paragraph" w:styleId="Caption">
    <w:name w:val="caption"/>
    <w:basedOn w:val="Normal"/>
    <w:next w:val="Normal"/>
    <w:uiPriority w:val="99"/>
    <w:qFormat/>
    <w:rsid w:val="00502F4F"/>
    <w:pPr>
      <w:spacing w:before="240" w:after="60"/>
      <w:jc w:val="center"/>
    </w:pPr>
    <w:rPr>
      <w:rFonts w:ascii="Times New Roman" w:hAnsi="Times New Roman" w:cs="Times New Roman"/>
      <w:sz w:val="28"/>
      <w:szCs w:val="20"/>
      <w:lang w:eastAsia="fi-FI"/>
    </w:rPr>
  </w:style>
  <w:style w:type="paragraph" w:customStyle="1" w:styleId="Council1">
    <w:name w:val="Council1"/>
    <w:basedOn w:val="Normal"/>
    <w:uiPriority w:val="99"/>
    <w:rsid w:val="00502F4F"/>
    <w:pPr>
      <w:tabs>
        <w:tab w:val="left" w:pos="4920"/>
      </w:tabs>
      <w:overflowPunct w:val="0"/>
      <w:autoSpaceDE w:val="0"/>
      <w:autoSpaceDN w:val="0"/>
      <w:adjustRightInd w:val="0"/>
      <w:spacing w:before="60" w:after="60"/>
      <w:textAlignment w:val="baseline"/>
    </w:pPr>
    <w:rPr>
      <w:rFonts w:ascii="Times New Roman" w:hAnsi="Times New Roman" w:cs="Times New Roman"/>
      <w:b/>
      <w:bCs/>
      <w:i/>
      <w:iCs/>
      <w:sz w:val="24"/>
      <w:szCs w:val="24"/>
      <w:lang w:eastAsia="en-US"/>
    </w:rPr>
  </w:style>
  <w:style w:type="paragraph" w:customStyle="1" w:styleId="Council2">
    <w:name w:val="Council2"/>
    <w:basedOn w:val="Normal"/>
    <w:uiPriority w:val="99"/>
    <w:rsid w:val="00502F4F"/>
    <w:pPr>
      <w:tabs>
        <w:tab w:val="left" w:pos="4920"/>
      </w:tabs>
      <w:overflowPunct w:val="0"/>
      <w:autoSpaceDE w:val="0"/>
      <w:autoSpaceDN w:val="0"/>
      <w:adjustRightInd w:val="0"/>
      <w:spacing w:before="360" w:after="60"/>
      <w:jc w:val="center"/>
      <w:textAlignment w:val="baseline"/>
    </w:pPr>
    <w:rPr>
      <w:rFonts w:ascii="Times New Roman" w:hAnsi="Times New Roman" w:cs="Times New Roman"/>
      <w:i/>
      <w:iCs/>
      <w:sz w:val="24"/>
      <w:szCs w:val="24"/>
      <w:lang w:eastAsia="en-US"/>
    </w:rPr>
  </w:style>
  <w:style w:type="paragraph" w:customStyle="1" w:styleId="Council3">
    <w:name w:val="Council3"/>
    <w:basedOn w:val="Normal"/>
    <w:uiPriority w:val="99"/>
    <w:rsid w:val="00502F4F"/>
    <w:pPr>
      <w:tabs>
        <w:tab w:val="left" w:pos="4920"/>
      </w:tabs>
      <w:overflowPunct w:val="0"/>
      <w:autoSpaceDE w:val="0"/>
      <w:autoSpaceDN w:val="0"/>
      <w:adjustRightInd w:val="0"/>
      <w:spacing w:before="60" w:after="60"/>
      <w:textAlignment w:val="baseline"/>
    </w:pPr>
    <w:rPr>
      <w:rFonts w:ascii="Times New Roman" w:hAnsi="Times New Roman" w:cs="Times New Roman"/>
      <w:i/>
      <w:iCs/>
      <w:sz w:val="24"/>
      <w:szCs w:val="24"/>
      <w:lang w:eastAsia="en-US"/>
    </w:rPr>
  </w:style>
  <w:style w:type="paragraph" w:styleId="ListParagraph">
    <w:name w:val="List Paragraph"/>
    <w:basedOn w:val="Normal"/>
    <w:uiPriority w:val="1"/>
    <w:qFormat/>
    <w:rsid w:val="00502F4F"/>
    <w:pPr>
      <w:spacing w:before="60" w:after="60"/>
      <w:ind w:left="708"/>
    </w:pPr>
    <w:rPr>
      <w:rFonts w:cs="Calibri"/>
    </w:rPr>
  </w:style>
  <w:style w:type="paragraph" w:styleId="Revision">
    <w:name w:val="Revision"/>
    <w:hidden/>
    <w:uiPriority w:val="99"/>
    <w:semiHidden/>
    <w:rsid w:val="00502F4F"/>
    <w:rPr>
      <w:rFonts w:ascii="Times New Roman" w:hAnsi="Times New Roman" w:cs="Times New Roman"/>
      <w:sz w:val="20"/>
      <w:szCs w:val="20"/>
      <w:lang w:eastAsia="fi-FI"/>
    </w:rPr>
  </w:style>
  <w:style w:type="character" w:customStyle="1" w:styleId="st">
    <w:name w:val="st"/>
    <w:rsid w:val="00502F4F"/>
  </w:style>
  <w:style w:type="character" w:customStyle="1" w:styleId="searchalttitle">
    <w:name w:val="searchalttitle"/>
    <w:uiPriority w:val="99"/>
    <w:rsid w:val="00502F4F"/>
  </w:style>
  <w:style w:type="character" w:customStyle="1" w:styleId="searchmatch">
    <w:name w:val="searchmatch"/>
    <w:uiPriority w:val="99"/>
    <w:rsid w:val="00502F4F"/>
  </w:style>
  <w:style w:type="character" w:customStyle="1" w:styleId="apple-converted-space">
    <w:name w:val="apple-converted-space"/>
    <w:basedOn w:val="DefaultParagraphFont"/>
    <w:uiPriority w:val="99"/>
    <w:rsid w:val="00502F4F"/>
    <w:rPr>
      <w:rFonts w:cs="Times New Roman"/>
    </w:rPr>
  </w:style>
  <w:style w:type="character" w:styleId="PlaceholderText">
    <w:name w:val="Placeholder Text"/>
    <w:basedOn w:val="DefaultParagraphFont"/>
    <w:uiPriority w:val="99"/>
    <w:semiHidden/>
    <w:rsid w:val="00502F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mailto:contact@iala-aism.org" TargetMode="External"/><Relationship Id="rId19" Type="http://schemas.openxmlformats.org/officeDocument/2006/relationships/hyperlink" Target="https://de.wikipedia.org/wiki/National_Marine_Electronics_Association" TargetMode="Externa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7FE34-A4BC-4259-8805-D44DED97C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2251</Words>
  <Characters>12833</Characters>
  <Application>Microsoft Office Word</Application>
  <DocSecurity>0</DocSecurity>
  <Lines>106</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Guidelline Template</vt:lpstr>
      <vt:lpstr>Guidelline Template</vt:lpstr>
    </vt:vector>
  </TitlesOfParts>
  <Company>DLR</Company>
  <LinksUpToDate>false</LinksUpToDate>
  <CharactersWithSpaces>15054</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mhoppe</dc:creator>
  <cp:lastModifiedBy>Seamus Doyle</cp:lastModifiedBy>
  <cp:revision>2</cp:revision>
  <cp:lastPrinted>2008-12-16T07:01:00Z</cp:lastPrinted>
  <dcterms:created xsi:type="dcterms:W3CDTF">2015-10-02T09:45:00Z</dcterms:created>
  <dcterms:modified xsi:type="dcterms:W3CDTF">2015-10-02T09:45:00Z</dcterms:modified>
</cp:coreProperties>
</file>